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B1CD0" w:rsidRDefault="009B1CD0" w:rsidP="00844DAA">
      <w:pPr>
        <w:tabs>
          <w:tab w:val="left" w:pos="851"/>
        </w:tabs>
        <w:sectPr w:rsidR="009B1CD0" w:rsidSect="00B71251">
          <w:headerReference w:type="default" r:id="rId9"/>
          <w:footerReference w:type="default" r:id="rId10"/>
          <w:pgSz w:w="11906" w:h="16838"/>
          <w:pgMar w:top="454" w:right="851" w:bottom="736" w:left="851" w:header="720" w:footer="680" w:gutter="0"/>
          <w:cols w:space="720"/>
          <w:docGrid w:linePitch="360"/>
        </w:sect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02"/>
        <w:gridCol w:w="1275"/>
      </w:tblGrid>
      <w:tr w:rsidR="009B1CD0">
        <w:tc>
          <w:tcPr>
            <w:tcW w:w="9002" w:type="dxa"/>
            <w:shd w:val="clear" w:color="auto" w:fill="66CCFF"/>
          </w:tcPr>
          <w:p w:rsidR="009B1CD0" w:rsidRDefault="009B1CD0" w:rsidP="00844DAA">
            <w:pPr>
              <w:tabs>
                <w:tab w:val="left" w:pos="851"/>
              </w:tabs>
              <w:spacing w:before="120" w:after="120"/>
              <w:jc w:val="center"/>
              <w:rPr>
                <w:rFonts w:ascii="Arial" w:hAnsi="Arial" w:cs="Arial"/>
                <w:b/>
                <w:bCs/>
                <w:caps/>
                <w:sz w:val="28"/>
                <w:szCs w:val="28"/>
              </w:rPr>
            </w:pPr>
            <w:r>
              <w:rPr>
                <w:rFonts w:ascii="Arial" w:hAnsi="Arial" w:cs="Arial"/>
                <w:sz w:val="24"/>
                <w:szCs w:val="24"/>
              </w:rPr>
              <w:t>MARCH</w:t>
            </w:r>
            <w:r>
              <w:rPr>
                <w:rFonts w:ascii="Arial" w:hAnsi="Arial" w:cs="Arial"/>
                <w:caps/>
                <w:sz w:val="24"/>
                <w:szCs w:val="24"/>
              </w:rPr>
              <w:t>é</w:t>
            </w:r>
            <w:r>
              <w:rPr>
                <w:rFonts w:ascii="Arial" w:hAnsi="Arial" w:cs="Arial"/>
                <w:sz w:val="24"/>
                <w:szCs w:val="24"/>
              </w:rPr>
              <w:t>S ET ACCORDS-CADRES</w:t>
            </w:r>
          </w:p>
          <w:p w:rsidR="009B1CD0" w:rsidRDefault="009B1CD0" w:rsidP="00E85562">
            <w:pPr>
              <w:tabs>
                <w:tab w:val="left" w:pos="851"/>
              </w:tabs>
              <w:spacing w:before="120" w:after="120"/>
              <w:jc w:val="center"/>
              <w:rPr>
                <w:cap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aps/>
                <w:sz w:val="28"/>
                <w:szCs w:val="28"/>
              </w:rPr>
              <w:t>ACTE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D’ENGAGEMENT</w:t>
            </w:r>
            <w:r w:rsidR="0069104A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DU MARCHÉ N°</w:t>
            </w:r>
          </w:p>
        </w:tc>
        <w:tc>
          <w:tcPr>
            <w:tcW w:w="1275" w:type="dxa"/>
            <w:shd w:val="clear" w:color="auto" w:fill="66CCFF"/>
          </w:tcPr>
          <w:p w:rsidR="009B1CD0" w:rsidRDefault="00E47798" w:rsidP="0083205E">
            <w:pPr>
              <w:pStyle w:val="Titre8"/>
              <w:tabs>
                <w:tab w:val="left" w:pos="851"/>
                <w:tab w:val="right" w:pos="9639"/>
              </w:tabs>
              <w:spacing w:before="120" w:after="120"/>
            </w:pPr>
            <w:r>
              <w:rPr>
                <w:caps/>
                <w:sz w:val="28"/>
                <w:szCs w:val="28"/>
              </w:rPr>
              <w:t>ATTRI1</w:t>
            </w:r>
          </w:p>
        </w:tc>
      </w:tr>
    </w:tbl>
    <w:p w:rsidR="00F67A4C" w:rsidRPr="002944FA" w:rsidRDefault="00F67A4C" w:rsidP="00F67A4C">
      <w:pPr>
        <w:pStyle w:val="Corpsdetexte3"/>
        <w:jc w:val="both"/>
        <w:rPr>
          <w:color w:val="000000"/>
          <w:sz w:val="18"/>
          <w:szCs w:val="18"/>
        </w:rPr>
      </w:pP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POUR REMPLIR L’ACTE D’ENGAGEMENT :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d’allotissement, un acte d’engagement unique est rempli pour l’ensemble des lots attribués à l’entreprise.</w:t>
      </w:r>
    </w:p>
    <w:p w:rsidR="00F67A4C" w:rsidRPr="00E2547B" w:rsidRDefault="00F67A4C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candidature groupée, un acte d’engagement unique est complété pour le groupement d’entreprises.</w:t>
      </w:r>
    </w:p>
    <w:p w:rsidR="00A30B40" w:rsidRPr="00E2547B" w:rsidRDefault="00F64431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  <w:r w:rsidRPr="00E2547B">
        <w:rPr>
          <w:color w:val="000000"/>
          <w:szCs w:val="18"/>
        </w:rPr>
        <w:t>- En cas de variantes</w:t>
      </w:r>
      <w:r w:rsidR="00243776" w:rsidRPr="00E2547B">
        <w:rPr>
          <w:color w:val="000000"/>
          <w:szCs w:val="18"/>
        </w:rPr>
        <w:t xml:space="preserve"> ou</w:t>
      </w:r>
      <w:r w:rsidRPr="00E2547B">
        <w:rPr>
          <w:color w:val="000000"/>
          <w:szCs w:val="18"/>
        </w:rPr>
        <w:t xml:space="preserve"> de prestations supplémentaires ou alternatives éventuelles (P.S.E.), un acte d’engagement unique est complété</w:t>
      </w:r>
      <w:r w:rsidR="00817BF1">
        <w:rPr>
          <w:color w:val="000000"/>
          <w:szCs w:val="18"/>
        </w:rPr>
        <w:t>.</w:t>
      </w:r>
    </w:p>
    <w:p w:rsidR="00213179" w:rsidRPr="00E2547B" w:rsidRDefault="00213179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color w:val="000000"/>
          <w:szCs w:val="18"/>
        </w:rPr>
      </w:pPr>
    </w:p>
    <w:p w:rsidR="00243776" w:rsidRPr="00E2547B" w:rsidRDefault="00A30B40" w:rsidP="00213179">
      <w:pPr>
        <w:pStyle w:val="Corpsdetexte3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after="0"/>
        <w:jc w:val="both"/>
        <w:rPr>
          <w:b/>
          <w:color w:val="000000"/>
          <w:sz w:val="18"/>
          <w:szCs w:val="18"/>
        </w:rPr>
      </w:pPr>
      <w:r w:rsidRPr="0012246D">
        <w:rPr>
          <w:b/>
          <w:color w:val="000000"/>
          <w:sz w:val="18"/>
          <w:szCs w:val="18"/>
          <w:highlight w:val="yellow"/>
        </w:rPr>
        <w:t>NOTE A L’ATTENTION DU CANDIDAT : Veuillez compléter les rubriques </w:t>
      </w:r>
      <w:r w:rsidR="0012246D">
        <w:rPr>
          <w:b/>
          <w:color w:val="000000"/>
          <w:sz w:val="18"/>
          <w:szCs w:val="18"/>
          <w:highlight w:val="yellow"/>
        </w:rPr>
        <w:t xml:space="preserve">A/ </w:t>
      </w:r>
      <w:r w:rsidRPr="0012246D">
        <w:rPr>
          <w:b/>
          <w:color w:val="000000"/>
          <w:sz w:val="18"/>
          <w:szCs w:val="18"/>
          <w:highlight w:val="yellow"/>
        </w:rPr>
        <w:t>B/ et C/ du présent document.</w:t>
      </w:r>
    </w:p>
    <w:p w:rsidR="009B1CD0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5846FB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 - Objet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de l’acte d’engagement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9B1CD0" w:rsidRDefault="009B1CD0" w:rsidP="006C4338">
      <w:pPr>
        <w:tabs>
          <w:tab w:val="left" w:pos="426"/>
          <w:tab w:val="left" w:pos="851"/>
        </w:tabs>
        <w:jc w:val="both"/>
      </w:pPr>
    </w:p>
    <w:p w:rsidR="009B1CD0" w:rsidRPr="00DE51BA" w:rsidRDefault="009B1CD0" w:rsidP="005846FB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 xml:space="preserve">Objet </w:t>
      </w:r>
      <w:r w:rsidR="00CD185D">
        <w:rPr>
          <w:rFonts w:ascii="Arial" w:hAnsi="Arial" w:cs="Arial"/>
          <w:bCs/>
        </w:rPr>
        <w:t>du marché ou de l’accord-cadre</w:t>
      </w:r>
      <w:r w:rsidR="0021317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:</w:t>
      </w:r>
    </w:p>
    <w:p w:rsidR="009B1CD0" w:rsidRDefault="00F11744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  <w:r w:rsidRPr="00535B07">
        <w:rPr>
          <w:rFonts w:ascii="Trebuchet MS" w:hAnsi="Trebuchet MS" w:cs="Arial"/>
          <w:b/>
          <w:bCs/>
        </w:rPr>
        <w:t xml:space="preserve">EXTENSION ET REHABILITATION DU DEPARTEMENT DE SOINS POUR ADOLESCENTS </w:t>
      </w:r>
      <w:r w:rsidR="001A7097">
        <w:rPr>
          <w:rFonts w:ascii="Trebuchet MS" w:hAnsi="Trebuchet MS" w:cs="Arial"/>
          <w:b/>
          <w:bCs/>
        </w:rPr>
        <w:t xml:space="preserve">RUE BECLARD </w:t>
      </w:r>
      <w:r w:rsidR="00206536">
        <w:rPr>
          <w:rFonts w:ascii="Trebuchet MS" w:hAnsi="Trebuchet MS" w:cs="Arial"/>
          <w:b/>
          <w:bCs/>
        </w:rPr>
        <w:t xml:space="preserve">A ANGERS </w:t>
      </w:r>
      <w:r w:rsidR="001A7097">
        <w:rPr>
          <w:rFonts w:ascii="Trebuchet MS" w:hAnsi="Trebuchet MS" w:cs="Arial"/>
          <w:b/>
          <w:bCs/>
        </w:rPr>
        <w:t>POUR LE CESAME</w:t>
      </w:r>
    </w:p>
    <w:p w:rsidR="00171890" w:rsidRDefault="00171890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817BF1" w:rsidRPr="00817BF1" w:rsidRDefault="00817BF1" w:rsidP="00710FD6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A65E59" w:rsidRDefault="00A65E59" w:rsidP="00710FD6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 w:rsidR="009B1CD0" w:rsidRPr="00F64431" w:rsidRDefault="009B1CD0" w:rsidP="00934503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Cet acte d'eng</w:t>
      </w:r>
      <w:r w:rsidR="002152C7">
        <w:rPr>
          <w:rFonts w:ascii="Arial" w:hAnsi="Arial" w:cs="Arial"/>
        </w:rPr>
        <w:t>ageme</w:t>
      </w:r>
      <w:r>
        <w:rPr>
          <w:rFonts w:ascii="Arial" w:hAnsi="Arial" w:cs="Arial"/>
        </w:rPr>
        <w:t>nt correspond :</w:t>
      </w:r>
    </w:p>
    <w:p w:rsidR="009B1CD0" w:rsidRDefault="009B1CD0" w:rsidP="00CD46CC">
      <w:pPr>
        <w:numPr>
          <w:ilvl w:val="0"/>
          <w:numId w:val="3"/>
        </w:numPr>
        <w:tabs>
          <w:tab w:val="left" w:pos="426"/>
          <w:tab w:val="left" w:pos="851"/>
        </w:tabs>
        <w:spacing w:before="120"/>
        <w:ind w:left="782" w:hanging="357"/>
        <w:jc w:val="both"/>
        <w:rPr>
          <w:rFonts w:ascii="Arial" w:hAnsi="Arial" w:cs="Arial"/>
        </w:rPr>
      </w:pPr>
    </w:p>
    <w:permStart w:id="227294091" w:edGrp="everyone"/>
    <w:p w:rsidR="009B1CD0" w:rsidRDefault="007D7A65" w:rsidP="009B45B9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11412">
        <w:fldChar w:fldCharType="separate"/>
      </w:r>
      <w:r>
        <w:fldChar w:fldCharType="end"/>
      </w:r>
      <w:permEnd w:id="227294091"/>
      <w:r w:rsidR="009B1CD0">
        <w:tab/>
        <w:t xml:space="preserve">à l’ensemble du marché ou de l’accord-cadre </w:t>
      </w:r>
      <w:r w:rsidR="009B1CD0">
        <w:rPr>
          <w:i/>
          <w:iCs/>
          <w:sz w:val="18"/>
          <w:szCs w:val="18"/>
        </w:rPr>
        <w:t>(en cas de non allotissement)</w:t>
      </w:r>
      <w:r w:rsidR="00B87564">
        <w:rPr>
          <w:i/>
          <w:iCs/>
          <w:sz w:val="18"/>
          <w:szCs w:val="18"/>
        </w:rPr>
        <w:t> </w:t>
      </w:r>
      <w:r w:rsidR="00B87564">
        <w:rPr>
          <w:iCs/>
        </w:rPr>
        <w:t>;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</w:rPr>
      </w:pPr>
    </w:p>
    <w:permStart w:id="2070501207" w:edGrp="everyone"/>
    <w:p w:rsidR="00E85562" w:rsidRDefault="00E85562" w:rsidP="00E85562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A11412">
        <w:rPr>
          <w:rFonts w:ascii="Arial" w:hAnsi="Arial"/>
        </w:rPr>
      </w:r>
      <w:r w:rsidR="00A11412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2070501207"/>
      <w:r>
        <w:rPr>
          <w:rFonts w:ascii="Arial" w:hAnsi="Arial"/>
        </w:rPr>
        <w:tab/>
        <w:t>au(x) lot(s) n°</w:t>
      </w:r>
      <w:permStart w:id="736770569" w:edGrp="everyone"/>
      <w:r>
        <w:rPr>
          <w:rFonts w:ascii="Arial" w:hAnsi="Arial"/>
        </w:rPr>
        <w:t>……………………………………………………………………………………………</w:t>
      </w:r>
      <w:permEnd w:id="736770569"/>
    </w:p>
    <w:p w:rsidR="009B1CD0" w:rsidRPr="00213179" w:rsidRDefault="00E85562" w:rsidP="00213179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tab/>
        <w:t xml:space="preserve">de la procédure de passation du marché </w:t>
      </w:r>
      <w:r>
        <w:t xml:space="preserve">public </w:t>
      </w:r>
      <w:r>
        <w:rPr>
          <w:rFonts w:ascii="Arial" w:hAnsi="Arial"/>
        </w:rPr>
        <w:t xml:space="preserve">ou de l’accord-cadre </w:t>
      </w:r>
      <w:r w:rsidRPr="00100049">
        <w:rPr>
          <w:i/>
          <w:iCs/>
          <w:sz w:val="18"/>
          <w:szCs w:val="18"/>
        </w:rPr>
        <w:t>(</w:t>
      </w:r>
      <w:r>
        <w:rPr>
          <w:i/>
          <w:iCs/>
          <w:sz w:val="18"/>
          <w:szCs w:val="18"/>
        </w:rPr>
        <w:t xml:space="preserve">en </w:t>
      </w:r>
      <w:r w:rsidRPr="00100049">
        <w:rPr>
          <w:i/>
          <w:iCs/>
          <w:sz w:val="18"/>
          <w:szCs w:val="18"/>
        </w:rPr>
        <w:t>cas</w:t>
      </w:r>
      <w:r>
        <w:rPr>
          <w:i/>
          <w:iCs/>
          <w:sz w:val="18"/>
          <w:szCs w:val="18"/>
        </w:rPr>
        <w:t xml:space="preserve"> d’allotissement</w:t>
      </w:r>
      <w:r w:rsidRPr="00100049">
        <w:rPr>
          <w:i/>
          <w:iCs/>
          <w:sz w:val="18"/>
          <w:szCs w:val="18"/>
        </w:rPr>
        <w:t>)</w:t>
      </w:r>
      <w:r>
        <w:rPr>
          <w:i/>
          <w:iCs/>
          <w:sz w:val="18"/>
          <w:szCs w:val="18"/>
        </w:rPr>
        <w:t>.</w:t>
      </w: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9B1CD0" w:rsidRDefault="009B1CD0" w:rsidP="006C4338">
      <w:pPr>
        <w:pStyle w:val="fcasegauche"/>
        <w:numPr>
          <w:ilvl w:val="0"/>
          <w:numId w:val="3"/>
        </w:numPr>
        <w:tabs>
          <w:tab w:val="left" w:pos="851"/>
        </w:tabs>
        <w:spacing w:before="120" w:after="0"/>
        <w:ind w:left="782" w:hanging="357"/>
        <w:rPr>
          <w:rFonts w:ascii="Arial" w:hAnsi="Arial" w:cs="Arial"/>
          <w:iCs/>
        </w:rPr>
      </w:pPr>
    </w:p>
    <w:permStart w:id="1673164219" w:edGrp="everyone"/>
    <w:p w:rsidR="0074434B" w:rsidRDefault="007D7A65" w:rsidP="006F3DF9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11412">
        <w:fldChar w:fldCharType="separate"/>
      </w:r>
      <w:r>
        <w:fldChar w:fldCharType="end"/>
      </w:r>
      <w:permEnd w:id="1673164219"/>
      <w:r w:rsidR="00EE43E3">
        <w:rPr>
          <w:rFonts w:ascii="Arial" w:hAnsi="Arial" w:cs="Arial"/>
        </w:rPr>
        <w:tab/>
      </w:r>
      <w:proofErr w:type="gramStart"/>
      <w:r w:rsidR="00EE43E3">
        <w:rPr>
          <w:rFonts w:ascii="Arial" w:hAnsi="Arial" w:cs="Arial"/>
        </w:rPr>
        <w:t>à</w:t>
      </w:r>
      <w:proofErr w:type="gramEnd"/>
      <w:r w:rsidR="00EE43E3">
        <w:rPr>
          <w:rFonts w:ascii="Arial" w:hAnsi="Arial" w:cs="Arial"/>
        </w:rPr>
        <w:t xml:space="preserve"> l’offre de base.</w:t>
      </w:r>
    </w:p>
    <w:p w:rsidR="009B1CD0" w:rsidRDefault="009B1CD0" w:rsidP="005846FB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permStart w:id="1717644142" w:edGrp="everyone"/>
    <w:p w:rsidR="0074434B" w:rsidRDefault="007D7A65" w:rsidP="005846FB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11412">
        <w:fldChar w:fldCharType="separate"/>
      </w:r>
      <w:r>
        <w:fldChar w:fldCharType="end"/>
      </w:r>
      <w:permEnd w:id="1717644142"/>
      <w:r w:rsidR="00473A1E">
        <w:rPr>
          <w:rFonts w:ascii="Arial" w:hAnsi="Arial" w:cs="Arial"/>
        </w:rPr>
        <w:tab/>
        <w:t xml:space="preserve">à la variante suivante : </w:t>
      </w:r>
    </w:p>
    <w:p w:rsidR="0074434B" w:rsidRDefault="0074434B" w:rsidP="0074434B">
      <w:pPr>
        <w:pStyle w:val="fcasegauche"/>
        <w:spacing w:after="0"/>
        <w:ind w:left="0" w:firstLine="0"/>
        <w:rPr>
          <w:rFonts w:ascii="Arial" w:hAnsi="Arial"/>
        </w:rPr>
      </w:pPr>
    </w:p>
    <w:permStart w:id="372142798" w:edGrp="everyone"/>
    <w:p w:rsidR="0074434B" w:rsidRDefault="0074434B" w:rsidP="0074434B">
      <w:pPr>
        <w:pStyle w:val="fcasegauche"/>
        <w:spacing w:after="0"/>
        <w:ind w:left="851" w:firstLine="0"/>
        <w:rPr>
          <w:rFonts w:ascii="Arial" w:hAnsi="Arial"/>
        </w:rPr>
      </w:pPr>
      <w:r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/>
        </w:rPr>
        <w:instrText xml:space="preserve"> FORMCHECKBOX </w:instrText>
      </w:r>
      <w:r w:rsidR="00A11412">
        <w:rPr>
          <w:rFonts w:ascii="Arial" w:hAnsi="Arial"/>
        </w:rPr>
      </w:r>
      <w:r w:rsidR="00A11412">
        <w:rPr>
          <w:rFonts w:ascii="Arial" w:hAnsi="Arial"/>
        </w:rPr>
        <w:fldChar w:fldCharType="separate"/>
      </w:r>
      <w:r>
        <w:rPr>
          <w:rFonts w:ascii="Arial" w:hAnsi="Arial"/>
        </w:rPr>
        <w:fldChar w:fldCharType="end"/>
      </w:r>
      <w:permEnd w:id="372142798"/>
      <w:r>
        <w:rPr>
          <w:rFonts w:ascii="Arial" w:hAnsi="Arial"/>
        </w:rPr>
        <w:tab/>
        <w:t>aux prestations supplémentaires ou alternatives</w:t>
      </w:r>
      <w:r>
        <w:t xml:space="preserve"> </w:t>
      </w:r>
      <w:r>
        <w:rPr>
          <w:rFonts w:ascii="Arial" w:hAnsi="Arial"/>
        </w:rPr>
        <w:t xml:space="preserve">suivantes : </w:t>
      </w:r>
    </w:p>
    <w:p w:rsidR="009B1CD0" w:rsidRDefault="009B1CD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B71251" w:rsidRDefault="00B71251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171890" w:rsidRDefault="00171890" w:rsidP="00F64431">
      <w:pPr>
        <w:pStyle w:val="fcasegauche"/>
        <w:spacing w:after="0"/>
        <w:ind w:left="0" w:firstLine="0"/>
        <w:rPr>
          <w:rFonts w:ascii="Arial" w:hAnsi="Arial" w:cs="Arial"/>
        </w:rPr>
      </w:pPr>
    </w:p>
    <w:p w:rsidR="00213179" w:rsidRPr="00F64431" w:rsidRDefault="00213179" w:rsidP="00213179">
      <w:pPr>
        <w:tabs>
          <w:tab w:val="left" w:pos="426"/>
          <w:tab w:val="left" w:pos="851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</w:rPr>
        <w:t>Durée du marché ou de l’accord-cadre :</w:t>
      </w:r>
    </w:p>
    <w:p w:rsidR="00BF6B83" w:rsidRDefault="00BF6B83" w:rsidP="00BF6B83">
      <w:pPr>
        <w:tabs>
          <w:tab w:val="left" w:pos="576"/>
          <w:tab w:val="left" w:pos="851"/>
        </w:tabs>
        <w:jc w:val="both"/>
        <w:rPr>
          <w:rFonts w:ascii="Arial" w:hAnsi="Arial" w:cs="Arial"/>
        </w:rPr>
      </w:pPr>
    </w:p>
    <w:p w:rsidR="00BF6B83" w:rsidRPr="00213179" w:rsidRDefault="00BF6B83" w:rsidP="00171890">
      <w:pPr>
        <w:tabs>
          <w:tab w:val="left" w:pos="576"/>
          <w:tab w:val="left" w:pos="851"/>
        </w:tabs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La durée d’exécution du marché est </w:t>
      </w:r>
      <w:r w:rsidR="00171890">
        <w:rPr>
          <w:rFonts w:ascii="Arial" w:hAnsi="Arial" w:cs="Arial"/>
        </w:rPr>
        <w:t>fixée dans le cahier des clauses administratives particulières (C.C.A.P.)</w:t>
      </w:r>
    </w:p>
    <w:p w:rsidR="005546A9" w:rsidRDefault="005546A9" w:rsidP="006C4338">
      <w:pPr>
        <w:tabs>
          <w:tab w:val="left" w:pos="851"/>
        </w:tabs>
      </w:pPr>
      <w: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9B1CD0" w:rsidP="009B45B9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 xml:space="preserve">B - Engagement </w:t>
            </w:r>
            <w:r w:rsidR="00166B56" w:rsidRPr="00166B56">
              <w:rPr>
                <w:rFonts w:ascii="Arial" w:hAnsi="Arial" w:cs="Arial"/>
                <w:b/>
                <w:sz w:val="22"/>
                <w:szCs w:val="22"/>
              </w:rPr>
              <w:t>du titulaire ou du groupement titulaire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</w:tr>
    </w:tbl>
    <w:p w:rsidR="00E85562" w:rsidRDefault="00E85562" w:rsidP="00E47798">
      <w:pPr>
        <w:tabs>
          <w:tab w:val="left" w:pos="851"/>
        </w:tabs>
        <w:jc w:val="both"/>
        <w:rPr>
          <w:rFonts w:ascii="Arial" w:hAnsi="Arial" w:cs="Arial"/>
        </w:rPr>
      </w:pPr>
    </w:p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B1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du candidat </w:t>
      </w:r>
      <w:r w:rsidRPr="00F67A4C">
        <w:rPr>
          <w:rFonts w:ascii="Arial" w:hAnsi="Arial" w:cs="Arial"/>
          <w:b w:val="0"/>
          <w:i/>
          <w:iCs/>
        </w:rPr>
        <w:t xml:space="preserve">(mandataire en cas de groupement)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6059"/>
      </w:tblGrid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permStart w:id="1684151523" w:edGrp="everyone" w:colFirst="1" w:colLast="1"/>
            <w:r w:rsidRPr="002839F1">
              <w:rPr>
                <w:rFonts w:ascii="Arial" w:hAnsi="Arial" w:cs="Arial"/>
                <w:b/>
              </w:rPr>
              <w:t>Nom de l’entreprise ou de la société :</w:t>
            </w:r>
          </w:p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  <w:r w:rsidRPr="002839F1">
              <w:rPr>
                <w:rFonts w:ascii="Arial" w:hAnsi="Arial" w:cs="Arial"/>
                <w:i/>
              </w:rPr>
              <w:t>(mandataire en cas de groupement)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rPr>
          <w:trHeight w:val="476"/>
        </w:trPr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564612892" w:edGrp="everyone" w:colFirst="1" w:colLast="1"/>
            <w:permEnd w:id="1684151523"/>
            <w:r w:rsidRPr="002839F1">
              <w:rPr>
                <w:rFonts w:ascii="Arial" w:hAnsi="Arial" w:cs="Arial"/>
                <w:b/>
              </w:rPr>
              <w:t>Adresse siège social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permStart w:id="2128227727" w:edGrp="everyone" w:colFirst="1" w:colLast="1"/>
            <w:permEnd w:id="564612892"/>
            <w:r w:rsidRPr="002839F1">
              <w:rPr>
                <w:rFonts w:ascii="Arial" w:hAnsi="Arial" w:cs="Arial"/>
                <w:b/>
                <w:sz w:val="18"/>
              </w:rPr>
              <w:t xml:space="preserve">Adresse de l’établissement </w:t>
            </w:r>
          </w:p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  <w:r w:rsidRPr="002839F1">
              <w:rPr>
                <w:rFonts w:ascii="Arial" w:hAnsi="Arial" w:cs="Arial"/>
                <w:b/>
                <w:sz w:val="18"/>
              </w:rPr>
              <w:t>qui exécutera la prestation</w:t>
            </w:r>
            <w:r w:rsidRPr="002839F1">
              <w:rPr>
                <w:rFonts w:ascii="Arial" w:hAnsi="Arial" w:cs="Arial"/>
                <w:i/>
                <w:sz w:val="18"/>
              </w:rPr>
              <w:t xml:space="preserve"> (si différent du siège) </w:t>
            </w:r>
            <w:r w:rsidRPr="002839F1">
              <w:rPr>
                <w:rFonts w:ascii="Arial" w:hAnsi="Arial" w:cs="Arial"/>
                <w:b/>
                <w:sz w:val="18"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  <w:sz w:val="18"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988574341" w:edGrp="everyone" w:colFirst="1" w:colLast="1"/>
            <w:permEnd w:id="2128227727"/>
            <w:r w:rsidRPr="002839F1"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960322370" w:edGrp="everyone" w:colFirst="1" w:colLast="1"/>
            <w:permEnd w:id="1988574341"/>
            <w:r w:rsidRPr="002839F1">
              <w:rPr>
                <w:rFonts w:ascii="Arial" w:hAnsi="Arial" w:cs="Arial"/>
                <w:b/>
              </w:rPr>
              <w:t>Télécopie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783068">
            <w:pPr>
              <w:rPr>
                <w:rFonts w:ascii="Arial" w:hAnsi="Arial" w:cs="Arial"/>
                <w:b/>
              </w:rPr>
            </w:pPr>
            <w:permStart w:id="406982560" w:edGrp="everyone" w:colFirst="1" w:colLast="1"/>
            <w:permEnd w:id="960322370"/>
            <w:r w:rsidRPr="002839F1">
              <w:rPr>
                <w:rFonts w:ascii="Arial" w:hAnsi="Arial" w:cs="Arial"/>
                <w:b/>
              </w:rPr>
              <w:t>Courriel</w:t>
            </w:r>
            <w:r w:rsidR="005C383F">
              <w:rPr>
                <w:rFonts w:ascii="Arial" w:hAnsi="Arial" w:cs="Arial"/>
                <w:b/>
              </w:rPr>
              <w:t xml:space="preserve"> </w:t>
            </w:r>
            <w:r w:rsidR="005C383F" w:rsidRPr="00783068">
              <w:rPr>
                <w:rFonts w:ascii="Arial" w:hAnsi="Arial" w:cs="Arial"/>
                <w:color w:val="FF0000"/>
                <w:sz w:val="18"/>
                <w:u w:val="single"/>
              </w:rPr>
              <w:t xml:space="preserve">pour échanges </w:t>
            </w:r>
            <w:r w:rsidR="00783068">
              <w:rPr>
                <w:rFonts w:ascii="Arial" w:hAnsi="Arial" w:cs="Arial"/>
                <w:color w:val="FF0000"/>
                <w:sz w:val="18"/>
                <w:u w:val="single"/>
              </w:rPr>
              <w:t>dématérialisés</w:t>
            </w:r>
            <w:r w:rsidRPr="005C383F">
              <w:rPr>
                <w:rFonts w:ascii="Arial" w:hAnsi="Arial" w:cs="Arial"/>
                <w:b/>
                <w:sz w:val="18"/>
              </w:rPr>
              <w:t> </w:t>
            </w:r>
            <w:r w:rsidRPr="002839F1">
              <w:rPr>
                <w:rFonts w:ascii="Arial" w:hAnsi="Arial" w:cs="Arial"/>
                <w:b/>
              </w:rPr>
              <w:t>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tr w:rsidR="00F67A4C" w:rsidRPr="002839F1" w:rsidTr="00577862">
        <w:tc>
          <w:tcPr>
            <w:tcW w:w="4361" w:type="dxa"/>
            <w:shd w:val="clear" w:color="auto" w:fill="auto"/>
            <w:vAlign w:val="center"/>
          </w:tcPr>
          <w:p w:rsidR="00F67A4C" w:rsidRPr="002839F1" w:rsidRDefault="00F67A4C" w:rsidP="002839F1">
            <w:pPr>
              <w:rPr>
                <w:rFonts w:ascii="Arial" w:hAnsi="Arial" w:cs="Arial"/>
                <w:b/>
              </w:rPr>
            </w:pPr>
            <w:permStart w:id="1297762664" w:edGrp="everyone" w:colFirst="1" w:colLast="1"/>
            <w:permEnd w:id="406982560"/>
            <w:r w:rsidRPr="002839F1">
              <w:rPr>
                <w:rFonts w:ascii="Arial" w:hAnsi="Arial" w:cs="Arial"/>
                <w:b/>
              </w:rPr>
              <w:t>Numéro de SIRET :</w:t>
            </w:r>
          </w:p>
        </w:tc>
        <w:tc>
          <w:tcPr>
            <w:tcW w:w="6060" w:type="dxa"/>
            <w:shd w:val="clear" w:color="auto" w:fill="auto"/>
            <w:vAlign w:val="center"/>
          </w:tcPr>
          <w:p w:rsidR="00F67A4C" w:rsidRPr="002839F1" w:rsidRDefault="00F67A4C" w:rsidP="002839F1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</w:tr>
      <w:permEnd w:id="1297762664"/>
    </w:tbl>
    <w:p w:rsidR="00F67A4C" w:rsidRDefault="00F67A4C" w:rsidP="00F67A4C">
      <w:pPr>
        <w:rPr>
          <w:rFonts w:ascii="Arial" w:hAnsi="Arial" w:cs="Arial"/>
          <w:b/>
        </w:rPr>
      </w:pPr>
    </w:p>
    <w:p w:rsidR="00F67A4C" w:rsidRDefault="00F67A4C" w:rsidP="00F67A4C"/>
    <w:p w:rsidR="00F67A4C" w:rsidRDefault="00F67A4C" w:rsidP="00F67A4C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B2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Identification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 xml:space="preserve">des membres du groupement et répartition des prestations </w:t>
      </w:r>
      <w:r w:rsidRPr="00B257BC">
        <w:rPr>
          <w:rFonts w:ascii="Arial" w:hAnsi="Arial" w:cs="Arial"/>
          <w:b w:val="0"/>
          <w:i/>
          <w:iCs/>
        </w:rPr>
        <w:t xml:space="preserve">(le cas échéant) </w:t>
      </w:r>
      <w:r w:rsidRPr="00505A55">
        <w:rPr>
          <w:rFonts w:ascii="Arial" w:hAnsi="Arial"/>
          <w:sz w:val="22"/>
          <w:szCs w:val="22"/>
        </w:rPr>
        <w:t>:</w:t>
      </w:r>
    </w:p>
    <w:p w:rsidR="00F67A4C" w:rsidRDefault="00F67A4C" w:rsidP="00F67A4C"/>
    <w:p w:rsidR="00F67A4C" w:rsidRPr="00295448" w:rsidRDefault="00D43CAF" w:rsidP="00295448">
      <w:pPr>
        <w:spacing w:after="12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sym w:font="Webdings" w:char="F034"/>
      </w:r>
      <w:r w:rsidR="00F67A4C">
        <w:rPr>
          <w:rFonts w:ascii="Arial" w:hAnsi="Arial" w:cs="Arial"/>
          <w:bCs/>
        </w:rPr>
        <w:t xml:space="preserve">Le </w:t>
      </w:r>
      <w:r w:rsidR="00F67A4C" w:rsidRPr="00FB3358">
        <w:rPr>
          <w:rFonts w:ascii="Arial" w:hAnsi="Arial" w:cs="Arial"/>
          <w:bCs/>
        </w:rPr>
        <w:t>groupement est</w:t>
      </w:r>
      <w:r w:rsidR="00F67A4C">
        <w:rPr>
          <w:rFonts w:ascii="Arial" w:hAnsi="Arial" w:cs="Arial"/>
          <w:bCs/>
        </w:rPr>
        <w:t xml:space="preserve"> </w:t>
      </w:r>
      <w:r w:rsidR="00F67A4C" w:rsidRPr="00FB3358">
        <w:rPr>
          <w:rFonts w:ascii="Arial" w:hAnsi="Arial" w:cs="Arial"/>
          <w:bCs/>
        </w:rPr>
        <w:t>:</w:t>
      </w:r>
      <w:r w:rsidR="00F67A4C">
        <w:rPr>
          <w:rFonts w:ascii="Arial" w:hAnsi="Arial" w:cs="Arial"/>
          <w:bCs/>
        </w:rPr>
        <w:tab/>
      </w:r>
      <w:permStart w:id="879377349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A11412">
        <w:rPr>
          <w:rFonts w:ascii="Arial" w:hAnsi="Arial" w:cs="Arial"/>
          <w:bCs/>
        </w:rPr>
      </w:r>
      <w:r w:rsidR="00A11412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permEnd w:id="879377349"/>
      <w:r w:rsidR="00F67A4C">
        <w:rPr>
          <w:rFonts w:ascii="Arial" w:hAnsi="Arial" w:cs="Arial"/>
          <w:bCs/>
        </w:rPr>
        <w:t xml:space="preserve"> s</w:t>
      </w:r>
      <w:r w:rsidR="00F67A4C" w:rsidRPr="00FB3358">
        <w:rPr>
          <w:rFonts w:ascii="Arial" w:hAnsi="Arial" w:cs="Arial"/>
          <w:bCs/>
        </w:rPr>
        <w:t>olidaire</w:t>
      </w:r>
      <w:bookmarkStart w:id="0" w:name="CaseACocher112"/>
      <w:r w:rsidR="00F67A4C">
        <w:rPr>
          <w:rFonts w:ascii="Arial" w:hAnsi="Arial" w:cs="Arial"/>
          <w:bCs/>
        </w:rPr>
        <w:tab/>
      </w:r>
      <w:r w:rsidR="00F67A4C">
        <w:rPr>
          <w:rFonts w:ascii="Arial" w:hAnsi="Arial" w:cs="Arial"/>
          <w:bCs/>
        </w:rPr>
        <w:tab/>
      </w:r>
      <w:permStart w:id="233244355" w:edGrp="everyone"/>
      <w:r w:rsidR="00F67A4C" w:rsidRPr="00FB3358">
        <w:rPr>
          <w:rFonts w:ascii="Arial" w:hAnsi="Arial" w:cs="Arial"/>
          <w:bCs/>
        </w:rPr>
        <w:fldChar w:fldCharType="begin">
          <w:ffData>
            <w:name w:val="CaseACocher112"/>
            <w:enabled/>
            <w:calcOnExit w:val="0"/>
            <w:checkBox>
              <w:sizeAuto/>
              <w:default w:val="0"/>
            </w:checkBox>
          </w:ffData>
        </w:fldChar>
      </w:r>
      <w:r w:rsidR="00F67A4C" w:rsidRPr="00FB3358">
        <w:rPr>
          <w:rFonts w:ascii="Arial" w:hAnsi="Arial" w:cs="Arial"/>
          <w:bCs/>
        </w:rPr>
        <w:instrText xml:space="preserve"> FORMCHECKBOX </w:instrText>
      </w:r>
      <w:r w:rsidR="00A11412">
        <w:rPr>
          <w:rFonts w:ascii="Arial" w:hAnsi="Arial" w:cs="Arial"/>
          <w:bCs/>
        </w:rPr>
      </w:r>
      <w:r w:rsidR="00A11412">
        <w:rPr>
          <w:rFonts w:ascii="Arial" w:hAnsi="Arial" w:cs="Arial"/>
          <w:bCs/>
        </w:rPr>
        <w:fldChar w:fldCharType="separate"/>
      </w:r>
      <w:r w:rsidR="00F67A4C" w:rsidRPr="00FB3358">
        <w:rPr>
          <w:rFonts w:ascii="Arial" w:hAnsi="Arial" w:cs="Arial"/>
          <w:bCs/>
        </w:rPr>
        <w:fldChar w:fldCharType="end"/>
      </w:r>
      <w:bookmarkEnd w:id="0"/>
      <w:permEnd w:id="233244355"/>
      <w:r w:rsidR="00F67A4C">
        <w:rPr>
          <w:rFonts w:ascii="Arial" w:hAnsi="Arial" w:cs="Arial"/>
          <w:bCs/>
        </w:rPr>
        <w:t xml:space="preserve"> c</w:t>
      </w:r>
      <w:r w:rsidR="00F67A4C" w:rsidRPr="00FB3358">
        <w:rPr>
          <w:rFonts w:ascii="Arial" w:hAnsi="Arial" w:cs="Arial"/>
          <w:bCs/>
        </w:rPr>
        <w:t>onjoint</w:t>
      </w:r>
      <w:r w:rsidR="00F67A4C">
        <w:rPr>
          <w:rFonts w:ascii="Arial" w:hAnsi="Arial" w:cs="Arial"/>
          <w:bCs/>
        </w:rPr>
        <w:t>*</w:t>
      </w:r>
    </w:p>
    <w:tbl>
      <w:tblPr>
        <w:tblW w:w="104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4503"/>
        <w:gridCol w:w="3685"/>
        <w:gridCol w:w="2268"/>
      </w:tblGrid>
      <w:tr w:rsidR="00F67A4C" w:rsidRPr="00F446B5" w:rsidTr="002839F1">
        <w:trPr>
          <w:trHeight w:val="567"/>
        </w:trPr>
        <w:tc>
          <w:tcPr>
            <w:tcW w:w="4503" w:type="dxa"/>
            <w:vMerge w:val="restart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Désignation </w:t>
            </w:r>
            <w:r w:rsidRPr="000339DC">
              <w:rPr>
                <w:rFonts w:ascii="Arial" w:hAnsi="Arial" w:cs="Arial"/>
                <w:b/>
              </w:rPr>
              <w:t xml:space="preserve">des membres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du groupement</w:t>
            </w:r>
          </w:p>
        </w:tc>
        <w:tc>
          <w:tcPr>
            <w:tcW w:w="5953" w:type="dxa"/>
            <w:gridSpan w:val="2"/>
            <w:vAlign w:val="center"/>
          </w:tcPr>
          <w:p w:rsidR="00F67A4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Presta</w:t>
            </w:r>
            <w:r>
              <w:rPr>
                <w:b/>
                <w:i w:val="0"/>
                <w:sz w:val="20"/>
              </w:rPr>
              <w:t>tions exécutées par les membres</w:t>
            </w:r>
          </w:p>
          <w:p w:rsidR="00F67A4C" w:rsidRPr="000339DC" w:rsidRDefault="00F67A4C" w:rsidP="002839F1">
            <w:pPr>
              <w:pStyle w:val="Titre5"/>
              <w:ind w:left="0"/>
              <w:jc w:val="center"/>
              <w:rPr>
                <w:b/>
                <w:i w:val="0"/>
                <w:sz w:val="20"/>
              </w:rPr>
            </w:pPr>
            <w:r w:rsidRPr="000339DC">
              <w:rPr>
                <w:b/>
                <w:i w:val="0"/>
                <w:sz w:val="20"/>
              </w:rPr>
              <w:t>du groupement</w:t>
            </w:r>
            <w:r>
              <w:rPr>
                <w:b/>
                <w:i w:val="0"/>
                <w:sz w:val="20"/>
              </w:rPr>
              <w:t xml:space="preserve"> </w:t>
            </w:r>
            <w:r w:rsidRPr="00B257BC">
              <w:rPr>
                <w:sz w:val="20"/>
              </w:rPr>
              <w:t>(si groupement conjoint)</w:t>
            </w:r>
          </w:p>
        </w:tc>
      </w:tr>
      <w:tr w:rsidR="00F67A4C" w:rsidTr="002839F1">
        <w:trPr>
          <w:trHeight w:val="567"/>
        </w:trPr>
        <w:tc>
          <w:tcPr>
            <w:tcW w:w="4503" w:type="dxa"/>
            <w:vMerge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:rsidR="00F67A4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 xml:space="preserve">Montant </w:t>
            </w:r>
            <w:r>
              <w:rPr>
                <w:rFonts w:ascii="Arial" w:hAnsi="Arial" w:cs="Arial"/>
                <w:b/>
              </w:rPr>
              <w:t xml:space="preserve">HT </w:t>
            </w:r>
          </w:p>
          <w:p w:rsidR="00F67A4C" w:rsidRPr="000339DC" w:rsidRDefault="00F67A4C" w:rsidP="002839F1">
            <w:pPr>
              <w:jc w:val="center"/>
              <w:rPr>
                <w:rFonts w:ascii="Arial" w:hAnsi="Arial" w:cs="Arial"/>
                <w:b/>
              </w:rPr>
            </w:pPr>
            <w:r w:rsidRPr="000339DC">
              <w:rPr>
                <w:rFonts w:ascii="Arial" w:hAnsi="Arial" w:cs="Arial"/>
                <w:b/>
              </w:rPr>
              <w:t>de la prestation</w:t>
            </w: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075054530" w:edGrp="everyone" w:colFirst="0" w:colLast="0"/>
            <w:permStart w:id="1847528457" w:edGrp="everyone" w:colFirst="1" w:colLast="1"/>
            <w:permStart w:id="946103173" w:edGrp="everyone" w:colFirst="2" w:colLast="2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502552127" w:edGrp="everyone" w:colFirst="0" w:colLast="0"/>
            <w:permStart w:id="571737021" w:edGrp="everyone" w:colFirst="1" w:colLast="1"/>
            <w:permStart w:id="728896510" w:edGrp="everyone" w:colFirst="2" w:colLast="2"/>
            <w:permEnd w:id="1075054530"/>
            <w:permEnd w:id="1847528457"/>
            <w:permEnd w:id="946103173"/>
          </w:p>
        </w:tc>
        <w:tc>
          <w:tcPr>
            <w:tcW w:w="3685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40862230" w:edGrp="everyone" w:colFirst="0" w:colLast="0"/>
            <w:permStart w:id="479807633" w:edGrp="everyone" w:colFirst="1" w:colLast="1"/>
            <w:permStart w:id="1051216812" w:edGrp="everyone" w:colFirst="2" w:colLast="2"/>
            <w:permEnd w:id="1502552127"/>
            <w:permEnd w:id="571737021"/>
            <w:permEnd w:id="728896510"/>
          </w:p>
        </w:tc>
        <w:tc>
          <w:tcPr>
            <w:tcW w:w="3685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solid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tr w:rsidR="00F67A4C" w:rsidTr="00295448">
        <w:trPr>
          <w:trHeight w:val="551"/>
        </w:trPr>
        <w:tc>
          <w:tcPr>
            <w:tcW w:w="4503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  <w:permStart w:id="1268607334" w:edGrp="everyone" w:colFirst="0" w:colLast="0"/>
            <w:permStart w:id="928776726" w:edGrp="everyone" w:colFirst="1" w:colLast="1"/>
            <w:permStart w:id="102240356" w:edGrp="everyone" w:colFirst="2" w:colLast="2"/>
            <w:permEnd w:id="140862230"/>
            <w:permEnd w:id="479807633"/>
            <w:permEnd w:id="1051216812"/>
          </w:p>
        </w:tc>
        <w:tc>
          <w:tcPr>
            <w:tcW w:w="3685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268" w:type="dxa"/>
            <w:shd w:val="clear" w:color="CCFFFF" w:fill="auto"/>
            <w:vAlign w:val="center"/>
          </w:tcPr>
          <w:p w:rsidR="00F67A4C" w:rsidRDefault="00F67A4C" w:rsidP="002839F1">
            <w:pPr>
              <w:jc w:val="both"/>
              <w:rPr>
                <w:rFonts w:ascii="Arial" w:hAnsi="Arial" w:cs="Arial"/>
              </w:rPr>
            </w:pPr>
          </w:p>
        </w:tc>
      </w:tr>
      <w:permEnd w:id="1268607334"/>
      <w:permEnd w:id="928776726"/>
      <w:permEnd w:id="102240356"/>
    </w:tbl>
    <w:p w:rsidR="00F67A4C" w:rsidRDefault="00F67A4C" w:rsidP="00F67A4C"/>
    <w:p w:rsidR="00F67A4C" w:rsidRDefault="00F67A4C" w:rsidP="00F67A4C">
      <w:pPr>
        <w:spacing w:before="60"/>
        <w:jc w:val="both"/>
      </w:pPr>
      <w:r>
        <w:t>* En cas de groupement conjoint, le mandataire est réputé solidaire des autres cotraitants à compter de la notification du marché.</w:t>
      </w:r>
    </w:p>
    <w:p w:rsidR="00F67A4C" w:rsidRDefault="00F67A4C" w:rsidP="00F67A4C">
      <w:pPr>
        <w:spacing w:before="60"/>
        <w:jc w:val="both"/>
      </w:pPr>
    </w:p>
    <w:p w:rsidR="00F67A4C" w:rsidRDefault="00D43CAF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  <w:r>
        <w:rPr>
          <w:rFonts w:ascii="Arial" w:hAnsi="Arial" w:cs="Arial"/>
        </w:rPr>
        <w:sym w:font="Webdings" w:char="F034"/>
      </w:r>
      <w:r w:rsidR="00F67A4C">
        <w:rPr>
          <w:rFonts w:ascii="Arial" w:hAnsi="Arial" w:cs="Arial"/>
        </w:rPr>
        <w:t xml:space="preserve">Les membres du groupement </w:t>
      </w:r>
      <w:r>
        <w:rPr>
          <w:rFonts w:ascii="Arial" w:hAnsi="Arial" w:cs="Arial"/>
        </w:rPr>
        <w:t>donnent mandat</w:t>
      </w:r>
      <w:r w:rsidR="00F67A4C">
        <w:rPr>
          <w:rFonts w:ascii="Arial" w:hAnsi="Arial" w:cs="Arial"/>
        </w:rPr>
        <w:t xml:space="preserve"> au mandataire, qui </w:t>
      </w:r>
      <w:r>
        <w:rPr>
          <w:rFonts w:ascii="Arial" w:hAnsi="Arial" w:cs="Arial"/>
        </w:rPr>
        <w:t>l’accepte</w:t>
      </w:r>
      <w:r w:rsidR="00295448">
        <w:rPr>
          <w:rFonts w:ascii="Arial" w:hAnsi="Arial" w:cs="Arial"/>
        </w:rPr>
        <w:t> :</w:t>
      </w:r>
    </w:p>
    <w:p w:rsidR="00295448" w:rsidRDefault="00295448" w:rsidP="00F67A4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</w:rPr>
      </w:pPr>
    </w:p>
    <w:p w:rsidR="00295448" w:rsidRPr="00B14FD5" w:rsidRDefault="00F67A4C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>
        <w:tab/>
      </w:r>
      <w:permStart w:id="1836608902" w:edGrp="everyone"/>
      <w: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instrText xml:space="preserve"> FORMCHECKBOX </w:instrText>
      </w:r>
      <w:r w:rsidR="00A11412">
        <w:fldChar w:fldCharType="separate"/>
      </w:r>
      <w:r>
        <w:fldChar w:fldCharType="end"/>
      </w:r>
      <w:permEnd w:id="1836608902"/>
      <w:r>
        <w:tab/>
      </w:r>
      <w:r w:rsidR="00D43CAF">
        <w:rPr>
          <w:rFonts w:ascii="Arial" w:hAnsi="Arial" w:cs="Arial"/>
        </w:rPr>
        <w:t>P</w:t>
      </w:r>
      <w:r>
        <w:rPr>
          <w:rFonts w:ascii="Arial" w:hAnsi="Arial" w:cs="Arial"/>
        </w:rPr>
        <w:t>our signer le présent acte d’engagement,</w:t>
      </w:r>
      <w:r w:rsidR="00295448">
        <w:rPr>
          <w:rFonts w:ascii="Arial" w:hAnsi="Arial" w:cs="Arial"/>
        </w:rPr>
        <w:t xml:space="preserve"> et toutes les modifications ultérieures du marché public ou </w:t>
      </w:r>
      <w:r w:rsidR="00295448" w:rsidRPr="00B14FD5">
        <w:rPr>
          <w:rFonts w:ascii="Arial" w:hAnsi="Arial" w:cs="Arial"/>
        </w:rPr>
        <w:t>de l’accord-cadre en leur nom et pour leur compte ;</w:t>
      </w:r>
      <w:r w:rsidRPr="00B14FD5">
        <w:rPr>
          <w:rFonts w:ascii="Arial" w:hAnsi="Arial" w:cs="Arial"/>
        </w:rPr>
        <w:t xml:space="preserve"> </w:t>
      </w:r>
      <w:r w:rsidR="00295448" w:rsidRPr="00B14FD5">
        <w:rPr>
          <w:rFonts w:ascii="Arial" w:hAnsi="Arial" w:cs="Arial"/>
        </w:rPr>
        <w:t xml:space="preserve">ainsi que </w:t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F67A4C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</w:rPr>
        <w:tab/>
      </w:r>
      <w:r w:rsidR="00F16D03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et les éventuelles modifications ultérieures du marché)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tab/>
      </w:r>
      <w:permStart w:id="1081037747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11412">
        <w:fldChar w:fldCharType="separate"/>
      </w:r>
      <w:r w:rsidRPr="00B14FD5">
        <w:fldChar w:fldCharType="end"/>
      </w:r>
      <w:permEnd w:id="1081037747"/>
      <w:r w:rsidRPr="00B14FD5">
        <w:tab/>
      </w:r>
      <w:r w:rsidRPr="00B14FD5">
        <w:rPr>
          <w:rFonts w:ascii="Arial" w:hAnsi="Arial" w:cs="Arial"/>
        </w:rPr>
        <w:t>Pour signer le présent acte d’engagement leur nom et pour leur compte ; et pour les représenter vis-à-vis de l’acheteur et pour coordonner l’ensemble des prestations ;</w:t>
      </w:r>
    </w:p>
    <w:p w:rsidR="00295448" w:rsidRPr="00B14FD5" w:rsidRDefault="00295448" w:rsidP="00295448">
      <w:pPr>
        <w:tabs>
          <w:tab w:val="left" w:pos="851"/>
        </w:tabs>
        <w:ind w:left="1695" w:hanging="1695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="00146791" w:rsidRPr="00B14FD5">
        <w:rPr>
          <w:rFonts w:ascii="Arial" w:hAnsi="Arial" w:cs="Arial"/>
          <w:i/>
          <w:sz w:val="18"/>
          <w:szCs w:val="18"/>
        </w:rPr>
        <w:t>(Joindre les pouvoirs en annexe du présent document.</w:t>
      </w:r>
      <w:r w:rsidR="00146791" w:rsidRPr="00B14FD5">
        <w:rPr>
          <w:rFonts w:ascii="Arial" w:hAnsi="Arial" w:cs="Arial"/>
        </w:rPr>
        <w:t xml:space="preserve"> </w:t>
      </w:r>
      <w:r w:rsidRPr="00B14FD5">
        <w:rPr>
          <w:rFonts w:ascii="Arial" w:hAnsi="Arial" w:cs="Arial"/>
          <w:i/>
          <w:sz w:val="18"/>
        </w:rPr>
        <w:t>Si cette case est cochée, le mandataire signe seul le présent acte d’engagement mais n’est pas autorisé à signer les éventuelles modifications ultérieures du marché)</w:t>
      </w:r>
    </w:p>
    <w:p w:rsidR="00D43CAF" w:rsidRPr="00B14FD5" w:rsidRDefault="00D43CAF" w:rsidP="00F67A4C">
      <w:pPr>
        <w:tabs>
          <w:tab w:val="left" w:pos="851"/>
        </w:tabs>
        <w:rPr>
          <w:rFonts w:ascii="Arial" w:hAnsi="Arial" w:cs="Arial"/>
          <w:i/>
          <w:sz w:val="18"/>
          <w:szCs w:val="18"/>
        </w:rPr>
      </w:pPr>
    </w:p>
    <w:permStart w:id="1870600502" w:edGrp="everyone"/>
    <w:p w:rsidR="00295448" w:rsidRPr="00B14FD5" w:rsidRDefault="00D43CAF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11412">
        <w:fldChar w:fldCharType="separate"/>
      </w:r>
      <w:r w:rsidRPr="00B14FD5">
        <w:fldChar w:fldCharType="end"/>
      </w:r>
      <w:permEnd w:id="1870600502"/>
      <w:r w:rsidRPr="00B14FD5">
        <w:tab/>
      </w:r>
      <w:r w:rsidRPr="00B14FD5">
        <w:rPr>
          <w:rFonts w:ascii="Arial" w:hAnsi="Arial" w:cs="Arial"/>
        </w:rPr>
        <w:t>Pour les représenter vis-à-vis de l’acheteur et pour coordonner l’ensemble des prestations</w:t>
      </w:r>
      <w:r w:rsidR="00295448" w:rsidRPr="00B14FD5">
        <w:rPr>
          <w:rFonts w:ascii="Arial" w:hAnsi="Arial" w:cs="Arial"/>
        </w:rPr>
        <w:t> ;</w:t>
      </w:r>
    </w:p>
    <w:p w:rsidR="00D43CAF" w:rsidRPr="00B14FD5" w:rsidRDefault="00295448" w:rsidP="00D43CAF">
      <w:pPr>
        <w:tabs>
          <w:tab w:val="left" w:pos="851"/>
        </w:tabs>
        <w:ind w:left="1701" w:hanging="850"/>
        <w:jc w:val="both"/>
        <w:rPr>
          <w:rFonts w:ascii="Arial" w:hAnsi="Arial" w:cs="Arial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</w:rPr>
        <w:t>(Si cette case est cochée, tous les cotraitants doivent signer le présent acte d’engagement et les éventuelles modifications ultérieures du marché)</w:t>
      </w:r>
    </w:p>
    <w:p w:rsidR="00F67A4C" w:rsidRPr="00B14FD5" w:rsidRDefault="00F67A4C" w:rsidP="00F67A4C">
      <w:pPr>
        <w:tabs>
          <w:tab w:val="left" w:pos="851"/>
        </w:tabs>
        <w:rPr>
          <w:rFonts w:ascii="Arial" w:hAnsi="Arial" w:cs="Arial"/>
          <w:iCs/>
        </w:rPr>
      </w:pPr>
    </w:p>
    <w:p w:rsidR="00295448" w:rsidRPr="00B14FD5" w:rsidRDefault="00F67A4C" w:rsidP="00F67A4C">
      <w:pPr>
        <w:tabs>
          <w:tab w:val="left" w:pos="851"/>
        </w:tabs>
        <w:ind w:left="1134" w:hanging="850"/>
        <w:rPr>
          <w:rFonts w:ascii="Arial" w:hAnsi="Arial" w:cs="Arial"/>
        </w:rPr>
      </w:pPr>
      <w:r w:rsidRPr="00B14FD5">
        <w:tab/>
      </w:r>
      <w:permStart w:id="1510289369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11412">
        <w:fldChar w:fldCharType="separate"/>
      </w:r>
      <w:r w:rsidRPr="00B14FD5">
        <w:fldChar w:fldCharType="end"/>
      </w:r>
      <w:r w:rsidRPr="00B14FD5">
        <w:rPr>
          <w:rFonts w:ascii="Arial" w:hAnsi="Arial" w:cs="Arial"/>
          <w:i/>
          <w:iCs/>
        </w:rPr>
        <w:t xml:space="preserve"> </w:t>
      </w:r>
      <w:permEnd w:id="1510289369"/>
      <w:r w:rsidR="00D43CAF" w:rsidRPr="00B14FD5">
        <w:rPr>
          <w:rFonts w:ascii="Arial" w:hAnsi="Arial" w:cs="Arial"/>
        </w:rPr>
        <w:tab/>
        <w:t>Dans l</w:t>
      </w:r>
      <w:r w:rsidRPr="00B14FD5">
        <w:rPr>
          <w:rFonts w:ascii="Arial" w:hAnsi="Arial" w:cs="Arial"/>
        </w:rPr>
        <w:t>es conditions définies par les pouvoirs joints en annexe.</w:t>
      </w:r>
    </w:p>
    <w:p w:rsidR="000A2FEF" w:rsidRDefault="00295448" w:rsidP="00F67A4C">
      <w:pPr>
        <w:tabs>
          <w:tab w:val="left" w:pos="851"/>
        </w:tabs>
        <w:ind w:left="1134" w:hanging="850"/>
        <w:rPr>
          <w:rFonts w:ascii="Arial" w:hAnsi="Arial" w:cs="Arial"/>
          <w:i/>
          <w:sz w:val="18"/>
          <w:szCs w:val="18"/>
        </w:rPr>
      </w:pP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</w:rPr>
        <w:tab/>
      </w:r>
      <w:r w:rsidRPr="00B14FD5">
        <w:rPr>
          <w:rFonts w:ascii="Arial" w:hAnsi="Arial" w:cs="Arial"/>
          <w:i/>
          <w:sz w:val="18"/>
          <w:szCs w:val="18"/>
        </w:rPr>
        <w:t>(Joindre les pouvoirs en annexe du présent document, qui définissent l’étendue du mandat)</w:t>
      </w:r>
    </w:p>
    <w:p w:rsidR="00F67A4C" w:rsidRDefault="000A2FEF" w:rsidP="000A2FEF">
      <w:pPr>
        <w:tabs>
          <w:tab w:val="left" w:pos="851"/>
        </w:tabs>
        <w:ind w:left="1134" w:hanging="850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br w:type="page"/>
      </w:r>
    </w:p>
    <w:p w:rsidR="00BF4FA0" w:rsidRPr="00F67A4C" w:rsidRDefault="00BF4FA0" w:rsidP="00BF4FA0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>B3</w:t>
      </w:r>
      <w:r w:rsidRPr="00505A55">
        <w:rPr>
          <w:rFonts w:ascii="Arial" w:hAnsi="Arial"/>
          <w:sz w:val="22"/>
          <w:szCs w:val="22"/>
        </w:rPr>
        <w:t xml:space="preserve"> </w:t>
      </w:r>
      <w:r>
        <w:rPr>
          <w:rFonts w:ascii="Arial" w:hAnsi="Arial"/>
          <w:sz w:val="22"/>
          <w:szCs w:val="22"/>
        </w:rPr>
        <w:t>- Engagement</w:t>
      </w:r>
      <w:r w:rsidRPr="00505A55">
        <w:rPr>
          <w:rFonts w:ascii="Arial" w:hAnsi="Arial"/>
          <w:sz w:val="22"/>
          <w:szCs w:val="22"/>
        </w:rPr>
        <w:t xml:space="preserve"> du candidat :</w:t>
      </w:r>
    </w:p>
    <w:p w:rsidR="00BF4FA0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jc w:val="both"/>
        <w:rPr>
          <w:rFonts w:ascii="Arial" w:hAnsi="Arial" w:cs="Arial"/>
        </w:rPr>
      </w:pPr>
      <w:r w:rsidRPr="00880524">
        <w:rPr>
          <w:rFonts w:ascii="Arial" w:hAnsi="Arial" w:cs="Arial"/>
        </w:rPr>
        <w:t xml:space="preserve">Après avoir pris connaissance des pièces constitutives du marché public </w:t>
      </w:r>
      <w:r>
        <w:rPr>
          <w:rFonts w:ascii="Arial" w:hAnsi="Arial" w:cs="Arial"/>
        </w:rPr>
        <w:t xml:space="preserve">ou de l’accord-cadre </w:t>
      </w:r>
      <w:r w:rsidRPr="00880524">
        <w:rPr>
          <w:rFonts w:ascii="Arial" w:hAnsi="Arial" w:cs="Arial"/>
        </w:rPr>
        <w:t xml:space="preserve">énumérées à l’article </w:t>
      </w:r>
      <w:r>
        <w:rPr>
          <w:rFonts w:ascii="Arial" w:hAnsi="Arial" w:cs="Arial"/>
        </w:rPr>
        <w:t>« documents contractuels »</w:t>
      </w:r>
      <w:r w:rsidRPr="00880524">
        <w:rPr>
          <w:rFonts w:ascii="Arial" w:hAnsi="Arial" w:cs="Arial"/>
        </w:rPr>
        <w:t xml:space="preserve"> du cahier des clauses </w:t>
      </w:r>
      <w:r>
        <w:rPr>
          <w:rFonts w:ascii="Arial" w:hAnsi="Arial" w:cs="Arial"/>
        </w:rPr>
        <w:t xml:space="preserve">administratives </w:t>
      </w:r>
      <w:r w:rsidRPr="00880524">
        <w:rPr>
          <w:rFonts w:ascii="Arial" w:hAnsi="Arial" w:cs="Arial"/>
        </w:rPr>
        <w:t>particulières, et conformément à leurs clauses et stipulations,</w:t>
      </w:r>
    </w:p>
    <w:p w:rsidR="00BF4FA0" w:rsidRPr="002A63A9" w:rsidRDefault="00BF4FA0" w:rsidP="00BF4FA0">
      <w:pPr>
        <w:jc w:val="both"/>
        <w:rPr>
          <w:rFonts w:ascii="Arial" w:hAnsi="Arial" w:cs="Arial"/>
        </w:rPr>
      </w:pPr>
    </w:p>
    <w:p w:rsidR="00BF4FA0" w:rsidRPr="00880524" w:rsidRDefault="00BF4FA0" w:rsidP="00BF4FA0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Le signataire :</w:t>
      </w:r>
      <w:r>
        <w:rPr>
          <w:rFonts w:ascii="Arial" w:hAnsi="Arial" w:cs="Arial"/>
        </w:rPr>
        <w:tab/>
      </w:r>
      <w:permStart w:id="981614367" w:edGrp="everyone"/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11412">
        <w:fldChar w:fldCharType="separate"/>
      </w:r>
      <w:r w:rsidRPr="00B14FD5">
        <w:fldChar w:fldCharType="end"/>
      </w:r>
      <w:permEnd w:id="981614367"/>
      <w:r w:rsidRPr="00880524">
        <w:rPr>
          <w:rFonts w:ascii="Arial" w:hAnsi="Arial" w:cs="Arial"/>
        </w:rPr>
        <w:t xml:space="preserve"> S’engage, sur la base de son offre et pour son propre compte ;</w:t>
      </w:r>
    </w:p>
    <w:permStart w:id="338254023" w:edGrp="everyone"/>
    <w:p w:rsidR="00BF4FA0" w:rsidRPr="00880524" w:rsidRDefault="00BF4FA0" w:rsidP="00BF4FA0">
      <w:pPr>
        <w:spacing w:after="120"/>
        <w:ind w:left="1701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11412">
        <w:fldChar w:fldCharType="separate"/>
      </w:r>
      <w:r w:rsidRPr="00B14FD5">
        <w:fldChar w:fldCharType="end"/>
      </w:r>
      <w:permEnd w:id="338254023"/>
      <w:r w:rsidRPr="00880524">
        <w:rPr>
          <w:rFonts w:ascii="Arial" w:hAnsi="Arial" w:cs="Arial"/>
        </w:rPr>
        <w:t xml:space="preserve"> </w:t>
      </w:r>
      <w:r w:rsidRPr="00F67A4C">
        <w:rPr>
          <w:rFonts w:ascii="Arial" w:hAnsi="Arial" w:cs="Arial"/>
        </w:rPr>
        <w:t>Engage la société ci-dessus désignée sur</w:t>
      </w:r>
      <w:r w:rsidRPr="00880524">
        <w:rPr>
          <w:rFonts w:ascii="Arial" w:hAnsi="Arial" w:cs="Arial"/>
        </w:rPr>
        <w:t xml:space="preserve"> la base de son offre ;</w:t>
      </w:r>
    </w:p>
    <w:permStart w:id="985802592" w:edGrp="everyone"/>
    <w:p w:rsidR="00BF4FA0" w:rsidRPr="00880524" w:rsidRDefault="00BF4FA0" w:rsidP="00BF4FA0">
      <w:pPr>
        <w:pStyle w:val="fcase1ertab"/>
        <w:spacing w:after="120"/>
        <w:ind w:left="1701" w:firstLine="0"/>
        <w:jc w:val="left"/>
        <w:rPr>
          <w:rFonts w:ascii="Arial" w:hAnsi="Arial" w:cs="Arial"/>
        </w:rPr>
      </w:pPr>
      <w:r w:rsidRPr="00B14FD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14FD5">
        <w:instrText xml:space="preserve"> FORMCHECKBOX </w:instrText>
      </w:r>
      <w:r w:rsidR="00A11412">
        <w:fldChar w:fldCharType="separate"/>
      </w:r>
      <w:r w:rsidRPr="00B14FD5">
        <w:fldChar w:fldCharType="end"/>
      </w:r>
      <w:permEnd w:id="985802592"/>
      <w:r w:rsidRPr="0088052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Engage l’ensemble des membres du groupement</w:t>
      </w:r>
      <w:r w:rsidRPr="00880524">
        <w:rPr>
          <w:rFonts w:ascii="Arial" w:hAnsi="Arial" w:cs="Arial"/>
        </w:rPr>
        <w:t>, sur la base de l’offre du groupement ;</w:t>
      </w:r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</w:p>
    <w:p w:rsidR="00BF4FA0" w:rsidRPr="00E747E7" w:rsidRDefault="00BF4FA0" w:rsidP="00BF4FA0">
      <w:pPr>
        <w:pStyle w:val="fcase1ertab"/>
        <w:ind w:left="0" w:firstLine="0"/>
        <w:rPr>
          <w:rFonts w:ascii="Arial" w:hAnsi="Arial" w:cs="Arial"/>
        </w:rPr>
      </w:pPr>
      <w:proofErr w:type="gramStart"/>
      <w:r w:rsidRPr="00E747E7">
        <w:rPr>
          <w:rFonts w:ascii="Arial" w:hAnsi="Arial" w:cs="Arial"/>
        </w:rPr>
        <w:t>à</w:t>
      </w:r>
      <w:proofErr w:type="gramEnd"/>
      <w:r w:rsidRPr="00E747E7">
        <w:rPr>
          <w:rFonts w:ascii="Arial" w:hAnsi="Arial" w:cs="Arial"/>
        </w:rPr>
        <w:t xml:space="preserve"> exécuter les </w:t>
      </w:r>
      <w:r>
        <w:rPr>
          <w:rFonts w:ascii="Arial" w:hAnsi="Arial" w:cs="Arial"/>
        </w:rPr>
        <w:t xml:space="preserve">prestations demandées au </w:t>
      </w:r>
      <w:r w:rsidRPr="001C4559">
        <w:rPr>
          <w:rFonts w:ascii="Arial" w:hAnsi="Arial" w:cs="Arial"/>
          <w:b/>
        </w:rPr>
        <w:t>prix global et forfaitaire</w:t>
      </w:r>
      <w:r>
        <w:rPr>
          <w:rFonts w:ascii="Arial" w:hAnsi="Arial" w:cs="Arial"/>
        </w:rPr>
        <w:t xml:space="preserve"> indiqué</w:t>
      </w:r>
      <w:r w:rsidRPr="00E74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ci-dessous :</w:t>
      </w:r>
    </w:p>
    <w:p w:rsidR="00BF4FA0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i/>
          <w:sz w:val="18"/>
          <w:szCs w:val="18"/>
          <w:lang w:val="fr-CA"/>
        </w:rPr>
      </w:pP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487367153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487367153"/>
          </w:p>
        </w:tc>
      </w:tr>
      <w:tr w:rsidR="00BF4FA0" w:rsidRPr="00C4271C" w:rsidTr="00C10FE5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>Taux :        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409092060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409092060"/>
          </w:p>
        </w:tc>
      </w:tr>
      <w:tr w:rsidR="00BF4FA0" w:rsidRPr="00C4271C" w:rsidTr="00C10FE5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BF4FA0" w:rsidRPr="00C4271C" w:rsidRDefault="00BF4FA0" w:rsidP="00C10FE5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416622324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416622324"/>
          </w:p>
        </w:tc>
      </w:tr>
    </w:tbl>
    <w:p w:rsidR="00BF4FA0" w:rsidRPr="008D1F35" w:rsidRDefault="00BF4FA0" w:rsidP="00BF4FA0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BF4FA0" w:rsidRPr="008D1F35" w:rsidRDefault="00BF4FA0" w:rsidP="00BF4FA0">
      <w:pPr>
        <w:pStyle w:val="fcase1ertab"/>
        <w:spacing w:before="120"/>
        <w:ind w:left="0" w:firstLine="0"/>
      </w:pPr>
      <w:r>
        <w:rPr>
          <w:rFonts w:ascii="Arial" w:hAnsi="Arial" w:cs="Arial"/>
        </w:rPr>
        <w:t xml:space="preserve">Montant hors taxes arrêté en lettres à : </w:t>
      </w:r>
      <w:permStart w:id="981556384" w:edGrp="everyone"/>
      <w:r>
        <w:rPr>
          <w:rFonts w:ascii="Arial" w:hAnsi="Arial" w:cs="Arial"/>
        </w:rPr>
        <w:t xml:space="preserve">   </w:t>
      </w:r>
      <w:permEnd w:id="981556384"/>
    </w:p>
    <w:p w:rsidR="00BF4FA0" w:rsidRDefault="00BF4FA0" w:rsidP="00BF4FA0">
      <w:pPr>
        <w:pStyle w:val="fcase1ertab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Montant TTC arrêté en lettres à : </w:t>
      </w:r>
      <w:permStart w:id="1064643511" w:edGrp="everyone"/>
      <w:r>
        <w:rPr>
          <w:rFonts w:ascii="Arial" w:hAnsi="Arial" w:cs="Arial"/>
        </w:rPr>
        <w:t xml:space="preserve">   </w:t>
      </w:r>
      <w:permEnd w:id="1064643511"/>
    </w:p>
    <w:p w:rsidR="00F67A4C" w:rsidRDefault="00F67A4C" w:rsidP="00F67A4C">
      <w:pPr>
        <w:pStyle w:val="fcase1ertab"/>
        <w:ind w:left="0" w:firstLine="0"/>
        <w:rPr>
          <w:rFonts w:ascii="Arial" w:hAnsi="Arial" w:cs="Arial"/>
        </w:rPr>
      </w:pPr>
    </w:p>
    <w:p w:rsidR="00A11412" w:rsidRPr="005F5311" w:rsidRDefault="00A11412" w:rsidP="00A1141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18"/>
          <w:szCs w:val="18"/>
          <w:lang w:val="fr-CA"/>
        </w:rPr>
      </w:pPr>
      <w:r w:rsidRPr="005F5311">
        <w:rPr>
          <w:rFonts w:ascii="Trebuchet MS" w:hAnsi="Trebuchet MS" w:cs="Arial"/>
          <w:b/>
          <w:lang w:val="en-US"/>
        </w:rPr>
        <w:t>PSE </w:t>
      </w:r>
      <w:proofErr w:type="gramStart"/>
      <w:r w:rsidRPr="005F5311">
        <w:rPr>
          <w:rFonts w:ascii="Trebuchet MS" w:hAnsi="Trebuchet MS" w:cs="Arial"/>
          <w:b/>
          <w:lang w:val="en-US"/>
        </w:rPr>
        <w:t>1</w:t>
      </w:r>
      <w:bookmarkStart w:id="1" w:name="_GoBack"/>
      <w:bookmarkEnd w:id="1"/>
      <w:r w:rsidRPr="005F5311">
        <w:rPr>
          <w:rFonts w:ascii="Trebuchet MS" w:hAnsi="Trebuchet MS" w:cs="Arial"/>
          <w:b/>
          <w:lang w:val="en-US"/>
        </w:rPr>
        <w:t xml:space="preserve"> :</w:t>
      </w:r>
      <w:proofErr w:type="gramEnd"/>
      <w:r w:rsidRPr="005F5311">
        <w:rPr>
          <w:rFonts w:ascii="Trebuchet MS" w:hAnsi="Trebuchet MS" w:cs="Arial"/>
          <w:b/>
          <w:lang w:val="en-US"/>
        </w:rPr>
        <w:t xml:space="preserve"> lot </w:t>
      </w:r>
      <w:r>
        <w:rPr>
          <w:rFonts w:ascii="Trebuchet MS" w:hAnsi="Trebuchet MS" w:cs="Arial"/>
          <w:b/>
          <w:lang w:val="en-US"/>
        </w:rPr>
        <w:t>11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A11412" w:rsidRPr="00C4271C" w:rsidTr="00FE41C6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591029965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591029965"/>
          </w:p>
        </w:tc>
      </w:tr>
      <w:tr w:rsidR="00A11412" w:rsidRPr="00C4271C" w:rsidTr="00FE41C6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>Taux :        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951665785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951665785"/>
          </w:p>
        </w:tc>
      </w:tr>
      <w:tr w:rsidR="00A11412" w:rsidRPr="00C4271C" w:rsidTr="00FE41C6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312021953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312021953"/>
          </w:p>
        </w:tc>
      </w:tr>
    </w:tbl>
    <w:p w:rsidR="00A11412" w:rsidRDefault="00A11412" w:rsidP="00A1141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A11412" w:rsidRPr="005F5311" w:rsidRDefault="00A11412" w:rsidP="00A1141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b/>
          <w:sz w:val="18"/>
          <w:szCs w:val="18"/>
        </w:rPr>
      </w:pPr>
      <w:r w:rsidRPr="005F5311">
        <w:rPr>
          <w:rFonts w:ascii="Trebuchet MS" w:hAnsi="Trebuchet MS" w:cs="Arial"/>
          <w:b/>
        </w:rPr>
        <w:t xml:space="preserve">PSE 2 : </w:t>
      </w:r>
      <w:r>
        <w:rPr>
          <w:rFonts w:ascii="Trebuchet MS" w:hAnsi="Trebuchet MS" w:cs="Arial"/>
          <w:b/>
        </w:rPr>
        <w:t>lot 14</w:t>
      </w:r>
    </w:p>
    <w:tbl>
      <w:tblPr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84"/>
        <w:gridCol w:w="5812"/>
      </w:tblGrid>
      <w:tr w:rsidR="00A11412" w:rsidRPr="00C4271C" w:rsidTr="00FE41C6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HT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442580459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442580459"/>
          </w:p>
        </w:tc>
      </w:tr>
      <w:tr w:rsidR="00A11412" w:rsidRPr="00C4271C" w:rsidTr="00FE41C6">
        <w:trPr>
          <w:trHeight w:val="465"/>
        </w:trPr>
        <w:tc>
          <w:tcPr>
            <w:tcW w:w="2093" w:type="dxa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TVA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b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 w:val="18"/>
                <w:szCs w:val="18"/>
                <w:lang w:val="fr-CA"/>
              </w:rPr>
              <w:t>Taux :             %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521954036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521954036"/>
          </w:p>
        </w:tc>
      </w:tr>
      <w:tr w:rsidR="00A11412" w:rsidRPr="00C4271C" w:rsidTr="00FE41C6">
        <w:trPr>
          <w:trHeight w:val="465"/>
        </w:trPr>
        <w:tc>
          <w:tcPr>
            <w:tcW w:w="4077" w:type="dxa"/>
            <w:gridSpan w:val="2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r w:rsidRPr="00C4271C">
              <w:rPr>
                <w:rFonts w:ascii="Arial" w:hAnsi="Arial" w:cs="Arial"/>
                <w:b/>
                <w:szCs w:val="18"/>
                <w:lang w:val="fr-CA"/>
              </w:rPr>
              <w:t>Montant € TTC :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11412" w:rsidRPr="00C4271C" w:rsidRDefault="00A11412" w:rsidP="00FE41C6">
            <w:pPr>
              <w:pStyle w:val="En-tte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sz w:val="18"/>
                <w:szCs w:val="18"/>
                <w:lang w:val="fr-CA"/>
              </w:rPr>
            </w:pPr>
            <w:permStart w:id="1414946467" w:edGrp="everyone"/>
            <w:r>
              <w:rPr>
                <w:rFonts w:ascii="Arial" w:hAnsi="Arial" w:cs="Arial"/>
                <w:sz w:val="18"/>
                <w:szCs w:val="18"/>
                <w:lang w:val="fr-CA"/>
              </w:rPr>
              <w:t xml:space="preserve">    </w:t>
            </w:r>
            <w:permEnd w:id="1414946467"/>
          </w:p>
        </w:tc>
      </w:tr>
    </w:tbl>
    <w:p w:rsidR="00A11412" w:rsidRDefault="00A11412" w:rsidP="00A11412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  <w:lang w:val="fr-CA"/>
        </w:rPr>
      </w:pPr>
    </w:p>
    <w:p w:rsidR="009B1CD0" w:rsidRDefault="009B1CD0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A11412" w:rsidRDefault="00A11412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A11412" w:rsidRDefault="00A11412" w:rsidP="006C4338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  <w:bCs/>
          <w:iCs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B4</w:t>
      </w:r>
      <w:r w:rsidR="009B1CD0" w:rsidRPr="00213179">
        <w:rPr>
          <w:rFonts w:ascii="Arial" w:hAnsi="Arial"/>
          <w:sz w:val="22"/>
          <w:szCs w:val="22"/>
        </w:rPr>
        <w:t xml:space="preserve"> - Compte (s) à créditer :</w:t>
      </w:r>
    </w:p>
    <w:p w:rsidR="009B1CD0" w:rsidRDefault="00CC6B44" w:rsidP="005846FB">
      <w:pPr>
        <w:pStyle w:val="fcase1ertab"/>
        <w:tabs>
          <w:tab w:val="left" w:pos="851"/>
        </w:tabs>
        <w:spacing w:before="120"/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Joindre obligatoirement un relevé d’identité bancaire ou postal, à en-tête de la banque (ou l’insérer ci-dessous).</w:t>
      </w:r>
    </w:p>
    <w:p w:rsidR="00CC6B44" w:rsidRDefault="00CC6B44" w:rsidP="00CC6B44">
      <w:pPr>
        <w:pStyle w:val="fcase1ertab"/>
        <w:tabs>
          <w:tab w:val="left" w:pos="851"/>
        </w:tabs>
        <w:ind w:left="0" w:firstLine="0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Ne pas recopier les coordonnées bancaires.</w:t>
      </w:r>
    </w:p>
    <w:p w:rsidR="009B1CD0" w:rsidRDefault="009B1CD0" w:rsidP="005846FB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577862" w:rsidRDefault="00577862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Default="009B1CD0" w:rsidP="0083205E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b/>
        </w:rPr>
      </w:pPr>
    </w:p>
    <w:p w:rsidR="009B1CD0" w:rsidRPr="00213179" w:rsidRDefault="00F67A4C" w:rsidP="00213179">
      <w:pPr>
        <w:pStyle w:val="Titre2"/>
        <w:tabs>
          <w:tab w:val="left" w:pos="2268"/>
        </w:tabs>
        <w:rPr>
          <w:rFonts w:ascii="Arial" w:hAnsi="Arial"/>
          <w:sz w:val="22"/>
          <w:szCs w:val="22"/>
        </w:rPr>
      </w:pPr>
      <w:r w:rsidRPr="00213179">
        <w:rPr>
          <w:rFonts w:ascii="Arial" w:hAnsi="Arial"/>
          <w:sz w:val="22"/>
          <w:szCs w:val="22"/>
        </w:rPr>
        <w:t>B5</w:t>
      </w:r>
      <w:r w:rsidR="009B1CD0" w:rsidRPr="00213179">
        <w:rPr>
          <w:rFonts w:ascii="Arial" w:hAnsi="Arial"/>
          <w:sz w:val="22"/>
          <w:szCs w:val="22"/>
        </w:rPr>
        <w:t xml:space="preserve"> - Avance :</w:t>
      </w:r>
    </w:p>
    <w:p w:rsidR="009B1CD0" w:rsidRDefault="009B1CD0" w:rsidP="00934503">
      <w:pPr>
        <w:tabs>
          <w:tab w:val="left" w:pos="426"/>
          <w:tab w:val="left" w:pos="851"/>
        </w:tabs>
        <w:rPr>
          <w:rFonts w:ascii="Arial" w:hAnsi="Arial" w:cs="Arial"/>
          <w:b/>
        </w:rPr>
      </w:pPr>
    </w:p>
    <w:p w:rsidR="009B1CD0" w:rsidRDefault="009B1CD0" w:rsidP="00CD46CC">
      <w:pPr>
        <w:pStyle w:val="fcasegauche"/>
        <w:tabs>
          <w:tab w:val="left" w:pos="426"/>
          <w:tab w:val="left" w:pos="851"/>
        </w:tabs>
        <w:spacing w:after="0"/>
        <w:ind w:left="0" w:firstLine="0"/>
        <w:jc w:val="left"/>
        <w:rPr>
          <w:rFonts w:ascii="Arial" w:hAnsi="Arial" w:cs="Arial"/>
          <w:i/>
          <w:sz w:val="18"/>
          <w:szCs w:val="18"/>
        </w:rPr>
      </w:pPr>
      <w:r>
        <w:t>Je renonce au bénéfice de l'avance :</w:t>
      </w:r>
      <w:r>
        <w:tab/>
      </w:r>
      <w:r>
        <w:tab/>
      </w:r>
      <w:r>
        <w:tab/>
      </w:r>
      <w:r>
        <w:tab/>
      </w:r>
      <w:r>
        <w:tab/>
      </w:r>
      <w:permStart w:id="2147302126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A11412">
        <w:fldChar w:fldCharType="separate"/>
      </w:r>
      <w:r w:rsidR="007D7A65">
        <w:fldChar w:fldCharType="end"/>
      </w:r>
      <w:permEnd w:id="2147302126"/>
      <w:r>
        <w:tab/>
        <w:t>NON</w:t>
      </w:r>
      <w:r>
        <w:tab/>
      </w:r>
      <w:r>
        <w:tab/>
      </w:r>
      <w:r>
        <w:tab/>
      </w:r>
      <w:permStart w:id="1601131504" w:edGrp="everyone"/>
      <w:r w:rsidR="007D7A65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7D7A65">
        <w:instrText xml:space="preserve"> FORMCHECKBOX </w:instrText>
      </w:r>
      <w:r w:rsidR="00A11412">
        <w:fldChar w:fldCharType="separate"/>
      </w:r>
      <w:r w:rsidR="007D7A65">
        <w:fldChar w:fldCharType="end"/>
      </w:r>
      <w:permEnd w:id="1601131504"/>
      <w:r>
        <w:tab/>
        <w:t>OUI</w:t>
      </w:r>
    </w:p>
    <w:p w:rsidR="009B1CD0" w:rsidRDefault="009B1CD0" w:rsidP="009B45B9">
      <w:pPr>
        <w:tabs>
          <w:tab w:val="left" w:pos="426"/>
          <w:tab w:val="left" w:pos="851"/>
        </w:tabs>
        <w:jc w:val="both"/>
        <w:rPr>
          <w:rFonts w:ascii="Arial" w:hAnsi="Arial" w:cs="Arial"/>
          <w:b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p w:rsidR="00213179" w:rsidRDefault="00213179" w:rsidP="009B45B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1041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419"/>
      </w:tblGrid>
      <w:tr w:rsidR="009B1CD0" w:rsidTr="00F67A4C">
        <w:tc>
          <w:tcPr>
            <w:tcW w:w="10419" w:type="dxa"/>
            <w:shd w:val="clear" w:color="auto" w:fill="66CCFF"/>
          </w:tcPr>
          <w:p w:rsidR="009B1CD0" w:rsidRDefault="009B1CD0" w:rsidP="00F67A4C">
            <w:pPr>
              <w:tabs>
                <w:tab w:val="left" w:pos="-142"/>
                <w:tab w:val="left" w:pos="851"/>
                <w:tab w:val="left" w:pos="4111"/>
              </w:tabs>
              <w:jc w:val="both"/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C - Signature </w:t>
            </w:r>
            <w:r w:rsidR="00660727">
              <w:rPr>
                <w:rFonts w:ascii="Arial" w:hAnsi="Arial" w:cs="Arial"/>
                <w:b/>
                <w:bCs/>
                <w:sz w:val="22"/>
                <w:szCs w:val="22"/>
              </w:rPr>
              <w:t>du marché ou de l’accord-cadre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 le </w:t>
            </w:r>
            <w:r w:rsidR="00F67A4C">
              <w:rPr>
                <w:rFonts w:ascii="Arial" w:hAnsi="Arial" w:cs="Arial"/>
                <w:b/>
                <w:bCs/>
                <w:sz w:val="22"/>
                <w:szCs w:val="22"/>
              </w:rPr>
              <w:t>titulaire (**)</w:t>
            </w:r>
          </w:p>
        </w:tc>
      </w:tr>
    </w:tbl>
    <w:p w:rsidR="00F67A4C" w:rsidRDefault="00F67A4C" w:rsidP="006C4338">
      <w:pPr>
        <w:tabs>
          <w:tab w:val="left" w:pos="851"/>
        </w:tabs>
        <w:jc w:val="both"/>
        <w:rPr>
          <w:rFonts w:ascii="Arial" w:hAnsi="Arial" w:cs="Arial"/>
          <w:bCs/>
          <w:i/>
          <w:sz w:val="18"/>
          <w:szCs w:val="18"/>
        </w:rPr>
      </w:pPr>
    </w:p>
    <w:p w:rsidR="009B1CD0" w:rsidRPr="00BF4FA0" w:rsidRDefault="00F67A4C" w:rsidP="00BF4FA0">
      <w:pPr>
        <w:tabs>
          <w:tab w:val="left" w:pos="851"/>
        </w:tabs>
        <w:jc w:val="both"/>
      </w:pPr>
      <w:r>
        <w:rPr>
          <w:rFonts w:ascii="Arial" w:hAnsi="Arial" w:cs="Arial"/>
          <w:bCs/>
          <w:i/>
          <w:sz w:val="18"/>
          <w:szCs w:val="18"/>
        </w:rPr>
        <w:t xml:space="preserve">** En cas groupement : signature par </w:t>
      </w:r>
      <w:r w:rsidRPr="00F67A4C">
        <w:rPr>
          <w:rFonts w:ascii="Arial" w:hAnsi="Arial" w:cs="Arial"/>
          <w:bCs/>
          <w:i/>
          <w:sz w:val="18"/>
          <w:szCs w:val="18"/>
        </w:rPr>
        <w:t>le mandataire dûment habilité ou</w:t>
      </w:r>
      <w:r>
        <w:rPr>
          <w:rFonts w:ascii="Arial" w:hAnsi="Arial" w:cs="Arial"/>
          <w:bCs/>
          <w:i/>
          <w:sz w:val="18"/>
          <w:szCs w:val="18"/>
        </w:rPr>
        <w:t xml:space="preserve"> à défaut, par</w:t>
      </w:r>
      <w:r w:rsidRPr="00F67A4C">
        <w:rPr>
          <w:rFonts w:ascii="Arial" w:hAnsi="Arial" w:cs="Arial"/>
          <w:bCs/>
          <w:i/>
          <w:sz w:val="18"/>
          <w:szCs w:val="18"/>
        </w:rPr>
        <w:t xml:space="preserve"> chaque membre du groupement.</w:t>
      </w:r>
    </w:p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4644"/>
        <w:gridCol w:w="2694"/>
        <w:gridCol w:w="3056"/>
      </w:tblGrid>
      <w:tr w:rsidR="00332B12" w:rsidTr="00B054DA">
        <w:tc>
          <w:tcPr>
            <w:tcW w:w="4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Nom, prénom et qualité</w:t>
            </w:r>
          </w:p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du signataire 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(*</w:t>
            </w:r>
            <w:r w:rsidR="00F67A4C" w:rsidRPr="00B14FD5">
              <w:rPr>
                <w:rFonts w:ascii="Arial" w:hAnsi="Arial" w:cs="Arial"/>
                <w:b/>
                <w:bCs/>
                <w:highlight w:val="yellow"/>
              </w:rPr>
              <w:t>**</w:t>
            </w:r>
            <w:r w:rsidRPr="00B14FD5">
              <w:rPr>
                <w:rFonts w:ascii="Arial" w:hAnsi="Arial" w:cs="Arial"/>
                <w:b/>
                <w:bCs/>
                <w:highlight w:val="yellow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Lieu et date de signature</w:t>
            </w: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Signature</w:t>
            </w: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412312189" w:edGrp="everyone" w:colFirst="0" w:colLast="0"/>
            <w:permStart w:id="1661993816" w:edGrp="everyone" w:colFirst="1" w:colLast="1"/>
            <w:permStart w:id="1018633509" w:edGrp="everyone" w:colFirst="2" w:colLast="2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501329828" w:edGrp="everyone" w:colFirst="0" w:colLast="0"/>
            <w:permStart w:id="1732717472" w:edGrp="everyone" w:colFirst="1" w:colLast="1"/>
            <w:permStart w:id="1221874421" w:edGrp="everyone" w:colFirst="2" w:colLast="2"/>
            <w:permEnd w:id="412312189"/>
            <w:permEnd w:id="1661993816"/>
            <w:permEnd w:id="1018633509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189809027" w:edGrp="everyone" w:colFirst="0" w:colLast="0"/>
            <w:permStart w:id="98709426" w:edGrp="everyone" w:colFirst="1" w:colLast="1"/>
            <w:permStart w:id="1689869477" w:edGrp="everyone" w:colFirst="2" w:colLast="2"/>
            <w:permEnd w:id="1501329828"/>
            <w:permEnd w:id="1732717472"/>
            <w:permEnd w:id="1221874421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323771828" w:edGrp="everyone" w:colFirst="0" w:colLast="0"/>
            <w:permStart w:id="400560305" w:edGrp="everyone" w:colFirst="1" w:colLast="1"/>
            <w:permStart w:id="172634185" w:edGrp="everyone" w:colFirst="2" w:colLast="2"/>
            <w:permEnd w:id="189809027"/>
            <w:permEnd w:id="98709426"/>
            <w:permEnd w:id="1689869477"/>
          </w:p>
        </w:tc>
        <w:tc>
          <w:tcPr>
            <w:tcW w:w="2694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332B12" w:rsidTr="00213179">
        <w:trPr>
          <w:trHeight w:val="772"/>
        </w:trPr>
        <w:tc>
          <w:tcPr>
            <w:tcW w:w="464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  <w:permStart w:id="867854497" w:edGrp="everyone" w:colFirst="0" w:colLast="0"/>
            <w:permStart w:id="1076246075" w:edGrp="everyone" w:colFirst="1" w:colLast="1"/>
            <w:permStart w:id="1318857251" w:edGrp="everyone" w:colFirst="2" w:colLast="2"/>
            <w:permEnd w:id="323771828"/>
            <w:permEnd w:id="400560305"/>
            <w:permEnd w:id="172634185"/>
          </w:p>
        </w:tc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  <w:vAlign w:val="center"/>
          </w:tcPr>
          <w:p w:rsidR="00332B12" w:rsidRDefault="00332B12" w:rsidP="00B054DA">
            <w:pPr>
              <w:tabs>
                <w:tab w:val="left" w:pos="851"/>
              </w:tabs>
              <w:snapToGrid w:val="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permEnd w:id="867854497"/>
      <w:permEnd w:id="1076246075"/>
      <w:permEnd w:id="1318857251"/>
    </w:tbl>
    <w:p w:rsidR="00B14FD5" w:rsidRDefault="00B14FD5" w:rsidP="00332B12">
      <w:pPr>
        <w:tabs>
          <w:tab w:val="left" w:pos="851"/>
        </w:tabs>
        <w:jc w:val="both"/>
        <w:rPr>
          <w:rFonts w:ascii="Arial" w:hAnsi="Arial" w:cs="Arial"/>
          <w:i/>
          <w:sz w:val="18"/>
          <w:szCs w:val="18"/>
          <w:highlight w:val="yellow"/>
        </w:rPr>
      </w:pPr>
    </w:p>
    <w:p w:rsidR="00B14FD5" w:rsidRPr="00B14FD5" w:rsidRDefault="00332B12" w:rsidP="00B14FD5">
      <w:pPr>
        <w:tabs>
          <w:tab w:val="left" w:pos="851"/>
        </w:tabs>
        <w:jc w:val="both"/>
        <w:rPr>
          <w:rFonts w:ascii="Arial" w:hAnsi="Arial" w:cs="Arial"/>
          <w:i/>
        </w:rPr>
      </w:pPr>
      <w:r w:rsidRPr="00B14FD5">
        <w:rPr>
          <w:rFonts w:ascii="Arial" w:hAnsi="Arial" w:cs="Arial"/>
          <w:i/>
          <w:sz w:val="18"/>
          <w:szCs w:val="18"/>
          <w:highlight w:val="yellow"/>
        </w:rPr>
        <w:t>(</w:t>
      </w:r>
      <w:r w:rsidR="00F67A4C" w:rsidRPr="00B14FD5">
        <w:rPr>
          <w:rFonts w:ascii="Arial" w:hAnsi="Arial" w:cs="Arial"/>
          <w:i/>
          <w:sz w:val="18"/>
          <w:szCs w:val="18"/>
          <w:highlight w:val="yellow"/>
        </w:rPr>
        <w:t>**</w:t>
      </w:r>
      <w:r w:rsidR="00B14FD5">
        <w:rPr>
          <w:rFonts w:ascii="Arial" w:hAnsi="Arial" w:cs="Arial"/>
          <w:i/>
          <w:sz w:val="18"/>
          <w:szCs w:val="18"/>
          <w:highlight w:val="yellow"/>
        </w:rPr>
        <w:t xml:space="preserve">*) </w:t>
      </w:r>
      <w:r w:rsidR="00B14FD5">
        <w:rPr>
          <w:rFonts w:ascii="Arial" w:hAnsi="Arial" w:cs="Arial"/>
          <w:i/>
        </w:rPr>
        <w:t xml:space="preserve"> </w:t>
      </w:r>
      <w:r w:rsidR="00B14FD5" w:rsidRPr="00B14FD5">
        <w:rPr>
          <w:b/>
          <w:color w:val="FF0000"/>
        </w:rPr>
        <w:t xml:space="preserve">IMPORTANT : </w:t>
      </w:r>
    </w:p>
    <w:p w:rsidR="00CE428F" w:rsidRPr="00B14FD5" w:rsidRDefault="00B14FD5" w:rsidP="00B14FD5">
      <w:pPr>
        <w:jc w:val="both"/>
        <w:rPr>
          <w:b/>
        </w:rPr>
      </w:pPr>
      <w:r w:rsidRPr="00B14FD5">
        <w:rPr>
          <w:b/>
          <w:color w:val="FF0000"/>
        </w:rPr>
        <w:t>JOINDRE LE POUVOIR DU SIGNATAIRE SI CE N’EST PAS LE RESPONSABLE LEGAL</w:t>
      </w:r>
      <w:r w:rsidRPr="00B14FD5">
        <w:rPr>
          <w:b/>
        </w:rPr>
        <w:t xml:space="preserve"> </w:t>
      </w:r>
      <w:r w:rsidR="00CE428F">
        <w:rPr>
          <w:b/>
        </w:rPr>
        <w:br w:type="page"/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9B1CD0">
        <w:tc>
          <w:tcPr>
            <w:tcW w:w="10277" w:type="dxa"/>
            <w:shd w:val="clear" w:color="auto" w:fill="66CCFF"/>
          </w:tcPr>
          <w:p w:rsidR="009B1CD0" w:rsidRDefault="00CE428F" w:rsidP="00213179">
            <w:pPr>
              <w:pStyle w:val="Titre4"/>
              <w:tabs>
                <w:tab w:val="left" w:pos="851"/>
              </w:tabs>
            </w:pPr>
            <w:r>
              <w:rPr>
                <w:rFonts w:ascii="Univers" w:hAnsi="Univers" w:cs="Univers"/>
                <w:b w:val="0"/>
              </w:rPr>
              <w:br w:type="page"/>
            </w:r>
            <w:r w:rsidR="00E2219A">
              <w:rPr>
                <w:bCs/>
              </w:rPr>
              <w:br w:type="page"/>
            </w:r>
            <w:r w:rsidR="009B1CD0">
              <w:rPr>
                <w:sz w:val="22"/>
                <w:szCs w:val="22"/>
              </w:rPr>
              <w:t xml:space="preserve">D - Identification </w:t>
            </w:r>
            <w:r w:rsidR="001C40C0">
              <w:rPr>
                <w:sz w:val="22"/>
                <w:szCs w:val="22"/>
              </w:rPr>
              <w:t>de l’acheteur</w:t>
            </w:r>
            <w:r w:rsidR="009B1CD0">
              <w:rPr>
                <w:sz w:val="22"/>
                <w:szCs w:val="22"/>
              </w:rPr>
              <w:t>.</w:t>
            </w:r>
          </w:p>
        </w:tc>
      </w:tr>
    </w:tbl>
    <w:p w:rsidR="00213179" w:rsidRDefault="00213179" w:rsidP="006C4338">
      <w:pPr>
        <w:tabs>
          <w:tab w:val="left" w:pos="851"/>
        </w:tabs>
      </w:pPr>
    </w:p>
    <w:p w:rsidR="00E85562" w:rsidRPr="00213179" w:rsidRDefault="009B1CD0" w:rsidP="00213179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 w:val="0"/>
          <w:bCs/>
          <w:i/>
          <w:iCs/>
          <w:sz w:val="18"/>
          <w:szCs w:val="18"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 xml:space="preserve">Désignation </w:t>
      </w:r>
      <w:r w:rsidR="001C40C0">
        <w:rPr>
          <w:rFonts w:ascii="Arial" w:hAnsi="Arial" w:cs="Arial"/>
          <w:b w:val="0"/>
          <w:bCs/>
          <w:iCs/>
        </w:rPr>
        <w:t>de l’acheteur</w:t>
      </w:r>
      <w:r w:rsidR="00213179">
        <w:rPr>
          <w:rFonts w:ascii="Arial" w:hAnsi="Arial" w:cs="Arial"/>
          <w:b w:val="0"/>
          <w:bCs/>
          <w:iCs/>
        </w:rPr>
        <w:t> :</w:t>
      </w:r>
    </w:p>
    <w:sdt>
      <w:sdtPr>
        <w:rPr>
          <w:rFonts w:ascii="Arial" w:hAnsi="Arial" w:cs="Arial"/>
          <w:b/>
        </w:rPr>
        <w:alias w:val="Acheteur"/>
        <w:tag w:val="Acheteur"/>
        <w:id w:val="1889682522"/>
        <w:placeholder>
          <w:docPart w:val="DefaultPlaceholder_-1854013439"/>
        </w:placeholder>
        <w:dropDownList>
          <w:listItem w:value="Choisissez un élément."/>
          <w:listItem w:displayText="CENTRE HOSPITALIER UNIVERSITAIRE D'ANGERS" w:value="CENTRE HOSPITALIER UNIVERSITAIRE D'ANGERS"/>
        </w:dropDownList>
      </w:sdtPr>
      <w:sdtEndPr/>
      <w:sdtContent>
        <w:p w:rsidR="00CE428F" w:rsidRDefault="0012246D" w:rsidP="00770A0D">
          <w:pPr>
            <w:pStyle w:val="En-tte"/>
            <w:numPr>
              <w:ilvl w:val="0"/>
              <w:numId w:val="1"/>
            </w:numPr>
            <w:tabs>
              <w:tab w:val="clear" w:pos="4536"/>
              <w:tab w:val="clear" w:pos="9072"/>
            </w:tabs>
            <w:ind w:left="0" w:firstLine="0"/>
            <w:jc w:val="both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CENTRE HOSPITALIER UNIVERSITAIRE D'ANGERS</w:t>
          </w:r>
        </w:p>
      </w:sdtContent>
    </w:sdt>
    <w:p w:rsidR="00515D76" w:rsidRP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>
        <w:rPr>
          <w:rFonts w:ascii="Arial" w:hAnsi="Arial" w:cs="Arial"/>
        </w:rPr>
        <w:t>4 RUE LARREY</w:t>
      </w:r>
    </w:p>
    <w:p w:rsidR="00515D76" w:rsidRDefault="00515D76" w:rsidP="00515D76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 xml:space="preserve">49933 ANGERS </w:t>
      </w:r>
      <w:r>
        <w:rPr>
          <w:rFonts w:ascii="Arial" w:hAnsi="Arial" w:cs="Arial"/>
        </w:rPr>
        <w:t>CEDEX</w:t>
      </w:r>
      <w:r w:rsidRPr="00515D76">
        <w:rPr>
          <w:rFonts w:ascii="Arial" w:hAnsi="Arial" w:cs="Arial"/>
        </w:rPr>
        <w:t xml:space="preserve"> 9</w:t>
      </w:r>
    </w:p>
    <w:p w:rsidR="00F46A68" w:rsidRPr="00F46A68" w:rsidRDefault="00515D76" w:rsidP="00F46A68">
      <w:pPr>
        <w:pStyle w:val="Titre1"/>
        <w:numPr>
          <w:ilvl w:val="0"/>
          <w:numId w:val="0"/>
        </w:numPr>
        <w:rPr>
          <w:rFonts w:ascii="Arial" w:hAnsi="Arial" w:cs="Arial"/>
        </w:rPr>
      </w:pPr>
      <w:r w:rsidRPr="00515D76">
        <w:rPr>
          <w:rFonts w:ascii="Arial" w:hAnsi="Arial" w:cs="Arial"/>
        </w:rPr>
        <w:t>SIRET</w:t>
      </w:r>
      <w:r>
        <w:rPr>
          <w:rFonts w:ascii="Arial" w:hAnsi="Arial" w:cs="Arial"/>
        </w:rPr>
        <w:t xml:space="preserve"> : </w:t>
      </w:r>
      <w:r w:rsidRPr="00515D76">
        <w:rPr>
          <w:rFonts w:ascii="Arial" w:hAnsi="Arial" w:cs="Arial"/>
        </w:rPr>
        <w:t xml:space="preserve">264 900 036 00015 </w:t>
      </w:r>
    </w:p>
    <w:p w:rsidR="009B1CD0" w:rsidRDefault="009B1CD0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F46A68" w:rsidRDefault="00F46A68" w:rsidP="00F46A6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F46A68" w:rsidRPr="00BA1740" w:rsidRDefault="00F46A68" w:rsidP="00F46A68">
      <w:pPr>
        <w:spacing w:after="120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color w:val="FF0000"/>
        </w:rPr>
        <w:sym w:font="Wingdings" w:char="F0D8"/>
      </w:r>
      <w:r>
        <w:rPr>
          <w:rFonts w:ascii="Arial" w:hAnsi="Arial" w:cs="Arial"/>
          <w:b/>
          <w:color w:val="FF0000"/>
        </w:rPr>
        <w:t xml:space="preserve">  SI OPERATION DE TRAVAUX AVEC CHU</w:t>
      </w:r>
      <w:r w:rsidRPr="00BA1740">
        <w:rPr>
          <w:rFonts w:ascii="Arial" w:hAnsi="Arial" w:cs="Arial"/>
          <w:b/>
          <w:color w:val="FF0000"/>
        </w:rPr>
        <w:t xml:space="preserve"> ≠</w:t>
      </w:r>
      <w:r>
        <w:rPr>
          <w:rFonts w:ascii="Arial" w:hAnsi="Arial" w:cs="Arial"/>
          <w:b/>
          <w:color w:val="FF0000"/>
        </w:rPr>
        <w:t xml:space="preserve"> MAITRE D’OUVRAGE, AJOUTER :</w:t>
      </w:r>
    </w:p>
    <w:p w:rsidR="00F46A68" w:rsidRDefault="00F46A68" w:rsidP="00F46A68">
      <w:pPr>
        <w:pStyle w:val="En-tte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512D42">
        <w:rPr>
          <w:rFonts w:ascii="Arial" w:hAnsi="Arial" w:cs="Arial"/>
        </w:rPr>
        <w:t xml:space="preserve">Etablissement support du Groupement Hospitalier de Territoire de </w:t>
      </w:r>
      <w:r w:rsidR="004E313B">
        <w:rPr>
          <w:rFonts w:ascii="Arial" w:hAnsi="Arial" w:cs="Arial"/>
        </w:rPr>
        <w:t>Maine-et-</w:t>
      </w:r>
      <w:r w:rsidR="00FE67E8">
        <w:rPr>
          <w:rFonts w:ascii="Arial" w:hAnsi="Arial" w:cs="Arial"/>
        </w:rPr>
        <w:t>Loire</w:t>
      </w:r>
      <w:r w:rsidRPr="00512D42">
        <w:rPr>
          <w:rFonts w:ascii="Arial" w:hAnsi="Arial" w:cs="Arial"/>
        </w:rPr>
        <w:t xml:space="preserve">, agissant pour le compte </w:t>
      </w:r>
      <w:r>
        <w:rPr>
          <w:rFonts w:ascii="Arial" w:hAnsi="Arial" w:cs="Arial"/>
        </w:rPr>
        <w:t xml:space="preserve">du Maitre d’Ouvrage désigné ci-après, </w:t>
      </w:r>
      <w:r w:rsidRPr="00512D42">
        <w:rPr>
          <w:rFonts w:ascii="Arial" w:hAnsi="Arial" w:cs="Arial"/>
        </w:rPr>
        <w:t>en vertu des articles L6132-3 3° et R. 6132-16 du Code de la Santé Publique</w:t>
      </w:r>
      <w:r w:rsidR="009935FE">
        <w:rPr>
          <w:rFonts w:ascii="Arial" w:hAnsi="Arial" w:cs="Arial"/>
        </w:rPr>
        <w:t> :</w:t>
      </w:r>
    </w:p>
    <w:p w:rsidR="00F46A68" w:rsidRDefault="00F46A68" w:rsidP="00F46A68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F46A68" w:rsidRPr="009935FE" w:rsidRDefault="00F46A68" w:rsidP="009935FE">
      <w:pPr>
        <w:pStyle w:val="Titre1"/>
        <w:tabs>
          <w:tab w:val="left" w:pos="567"/>
          <w:tab w:val="left" w:pos="851"/>
        </w:tabs>
        <w:ind w:left="0"/>
        <w:jc w:val="both"/>
        <w:rPr>
          <w:rFonts w:ascii="Arial" w:hAnsi="Arial" w:cs="Arial"/>
          <w:bCs/>
          <w:iCs/>
        </w:rPr>
      </w:pPr>
      <w:r>
        <w:rPr>
          <w:rFonts w:ascii="Wingdings" w:eastAsia="Wingdings" w:hAnsi="Wingdings" w:cs="Wingdings"/>
          <w:b w:val="0"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 </w:t>
      </w:r>
      <w:r>
        <w:rPr>
          <w:rFonts w:ascii="Arial" w:hAnsi="Arial" w:cs="Arial"/>
          <w:b w:val="0"/>
          <w:bCs/>
          <w:iCs/>
        </w:rPr>
        <w:t>Désignation du Maitre d’Ouvrage :</w:t>
      </w:r>
      <w:r w:rsidR="009935FE">
        <w:rPr>
          <w:rFonts w:ascii="Arial" w:hAnsi="Arial" w:cs="Arial"/>
          <w:b w:val="0"/>
          <w:bCs/>
          <w:iCs/>
        </w:rPr>
        <w:t xml:space="preserve"> </w:t>
      </w:r>
      <w:bookmarkStart w:id="2" w:name="PA"/>
      <w:sdt>
        <w:sdtPr>
          <w:rPr>
            <w:rFonts w:ascii="Arial" w:hAnsi="Arial" w:cs="Arial"/>
          </w:rPr>
          <w:alias w:val="PA"/>
          <w:tag w:val="PA"/>
          <w:id w:val="-1686906614"/>
          <w:placeholder>
            <w:docPart w:val="5A1C692344374D0DB71DE31DDFC34DA6"/>
          </w:placeholder>
          <w:showingPlcHdr/>
          <w:dropDownList>
            <w:listItem w:value="Choisissez un élément."/>
            <w:listItem w:displayText="CHU d'ANGERS - Direction de la Gestion du Patrimoine" w:value="CHU d'ANGERS - Direction de la Gestion du Patrimoine"/>
            <w:listItem w:displayText="CH DE CHOLET" w:value="CH DE CHOLET"/>
            <w:listItem w:displayText="CH DE SAUMUR" w:value="CH DE SAUMUR"/>
            <w:listItem w:displayText="CENTRE DE SANTE MENTALE ANGEVIN" w:value="CENTRE DE SANTE MENTALE ANGEVIN"/>
            <w:listItem w:displayText="ETABLISSEMENTS DE SANTE DE BAUGEOIS VALLEE" w:value="ETABLISSEMENTS DE SANTE DE BAUGEOIS VALLEE"/>
            <w:listItem w:displayText="CH DE DOUE-EN-ANJOU" w:value="CH DE DOUE-EN-ANJOU"/>
            <w:listItem w:displayText="HOPITAL DE LA CORNICHE ANGEVINE" w:value="HOPITAL DE LA CORNICHE ANGEVINE"/>
            <w:listItem w:displayText="CHI LYS-HYROME" w:value="CHI LYS-HYROME"/>
            <w:listItem w:displayText="CH DE LAYON-AUBANCE" w:value="CH DE LAYON-AUBANCE"/>
          </w:dropDownList>
        </w:sdtPr>
        <w:sdtEndPr/>
        <w:sdtContent>
          <w:r w:rsidR="009935FE" w:rsidRPr="007E5034">
            <w:rPr>
              <w:rStyle w:val="Textedelespacerserv"/>
            </w:rPr>
            <w:t>Choisissez un élément.</w:t>
          </w:r>
        </w:sdtContent>
      </w:sdt>
      <w:bookmarkEnd w:id="2"/>
    </w:p>
    <w:p w:rsidR="00F46A68" w:rsidRPr="002A5640" w:rsidRDefault="00F46A68" w:rsidP="00F46A68">
      <w:pPr>
        <w:pStyle w:val="Corpsdetexte2"/>
        <w:spacing w:before="120"/>
        <w:rPr>
          <w:rFonts w:cs="Arial"/>
          <w:color w:val="FF0000"/>
        </w:rPr>
      </w:pPr>
      <w:r w:rsidRPr="00FE52D0">
        <w:rPr>
          <w:rFonts w:cs="Arial"/>
          <w:color w:val="FF0000"/>
        </w:rPr>
        <w:sym w:font="Wingdings 2" w:char="F026"/>
      </w:r>
      <w:r w:rsidRPr="00FE52D0">
        <w:rPr>
          <w:rFonts w:cs="Arial"/>
          <w:color w:val="FF0000"/>
        </w:rPr>
        <w:t>-------------------------------------------------------------------------------------------------------------------------------------</w:t>
      </w:r>
      <w:r>
        <w:rPr>
          <w:rFonts w:cs="Arial"/>
          <w:color w:val="FF0000"/>
        </w:rPr>
        <w:t>-----------------</w:t>
      </w:r>
    </w:p>
    <w:p w:rsidR="00F46A68" w:rsidRDefault="00F46A68" w:rsidP="005846FB">
      <w:pPr>
        <w:pStyle w:val="En-tte"/>
        <w:tabs>
          <w:tab w:val="clear" w:pos="4536"/>
          <w:tab w:val="clear" w:pos="9072"/>
          <w:tab w:val="left" w:pos="851"/>
        </w:tabs>
        <w:jc w:val="both"/>
        <w:rPr>
          <w:rFonts w:ascii="Arial" w:hAnsi="Arial" w:cs="Arial"/>
        </w:rPr>
      </w:pPr>
    </w:p>
    <w:p w:rsidR="009B1CD0" w:rsidRPr="00213179" w:rsidRDefault="009B1CD0" w:rsidP="00213179">
      <w:pPr>
        <w:tabs>
          <w:tab w:val="left" w:pos="426"/>
          <w:tab w:val="left" w:pos="851"/>
          <w:tab w:val="left" w:pos="5103"/>
        </w:tabs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Nom, prénom, qualité du signataire du marché ou de l’accord-cadre :</w:t>
      </w:r>
    </w:p>
    <w:p w:rsidR="00E85562" w:rsidRPr="00F77336" w:rsidRDefault="0012246D" w:rsidP="00E85562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</w:t>
      </w:r>
      <w:r w:rsidR="00E85562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DIRECTRICE GENERALE DU CHU D’ANGERS </w:t>
      </w:r>
      <w:r w:rsidR="00E85562">
        <w:rPr>
          <w:rFonts w:ascii="Arial" w:hAnsi="Arial" w:cs="Arial"/>
          <w:b/>
        </w:rPr>
        <w:t>(OU SON REPRESENTANT)</w:t>
      </w:r>
    </w:p>
    <w:p w:rsidR="00E85562" w:rsidRDefault="00E85562" w:rsidP="009B45B9">
      <w:pPr>
        <w:tabs>
          <w:tab w:val="left" w:pos="851"/>
        </w:tabs>
        <w:jc w:val="both"/>
        <w:rPr>
          <w:rFonts w:ascii="Arial" w:hAnsi="Arial" w:cs="Arial"/>
        </w:rPr>
      </w:pPr>
    </w:p>
    <w:p w:rsidR="00E85562" w:rsidRPr="00AF06E7" w:rsidRDefault="009B1CD0" w:rsidP="009B45B9">
      <w:pPr>
        <w:tabs>
          <w:tab w:val="left" w:pos="851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spacing w:val="-10"/>
        </w:rPr>
        <w:t xml:space="preserve"> </w:t>
      </w:r>
      <w:r w:rsidRPr="00AF06E7">
        <w:rPr>
          <w:rFonts w:ascii="Arial" w:hAnsi="Arial" w:cs="Arial"/>
        </w:rPr>
        <w:t xml:space="preserve">Personne habilitée à donner les renseignements </w:t>
      </w:r>
      <w:r w:rsidR="00AF06E7" w:rsidRPr="00AF06E7">
        <w:rPr>
          <w:rFonts w:ascii="Arial" w:hAnsi="Arial" w:cs="Arial"/>
        </w:rPr>
        <w:t xml:space="preserve">en matière de </w:t>
      </w:r>
      <w:r w:rsidRPr="00AF06E7">
        <w:rPr>
          <w:rFonts w:ascii="Arial" w:hAnsi="Arial" w:cs="Arial"/>
        </w:rPr>
        <w:t>nantis</w:t>
      </w:r>
      <w:r w:rsidR="00AF06E7" w:rsidRPr="00AF06E7">
        <w:rPr>
          <w:rFonts w:ascii="Arial" w:hAnsi="Arial" w:cs="Arial"/>
        </w:rPr>
        <w:t>sements ou cessions de créances (articles R.2191-45 et suivants du code de la commande publique)</w:t>
      </w:r>
      <w:r w:rsidRPr="00AF06E7">
        <w:rPr>
          <w:rFonts w:ascii="Arial" w:hAnsi="Arial" w:cs="Arial"/>
          <w:sz w:val="18"/>
          <w:szCs w:val="18"/>
        </w:rPr>
        <w:t> :</w:t>
      </w:r>
    </w:p>
    <w:p w:rsidR="0012246D" w:rsidRPr="00F77336" w:rsidRDefault="0012246D" w:rsidP="0012246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MADAME LA DIRECTRICE GENERALE DU CHU D’ANGERS (OU SON REPRESENTANT)</w:t>
      </w:r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935FE" w:rsidRPr="009935FE" w:rsidRDefault="009B1CD0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i/>
          <w:iCs/>
          <w:sz w:val="18"/>
          <w:szCs w:val="18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  <w:spacing w:val="-10"/>
        </w:rPr>
        <w:t xml:space="preserve">  </w:t>
      </w:r>
      <w:r>
        <w:rPr>
          <w:rFonts w:ascii="Arial" w:hAnsi="Arial" w:cs="Arial"/>
        </w:rPr>
        <w:t>Désignation, adresse, numéro de téléphone du comptable assignataire :</w:t>
      </w:r>
    </w:p>
    <w:p w:rsidR="009935FE" w:rsidRPr="00DE49D0" w:rsidRDefault="00A11412" w:rsidP="009935FE">
      <w:pPr>
        <w:tabs>
          <w:tab w:val="left" w:pos="720"/>
          <w:tab w:val="left" w:pos="851"/>
        </w:tabs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  <w:b/>
          </w:rPr>
          <w:alias w:val="Trésorerie"/>
          <w:tag w:val="Trésorerie"/>
          <w:id w:val="-1072578885"/>
          <w:placeholder>
            <w:docPart w:val="29EEC249FFEB42C38F022F1C69311696"/>
          </w:placeholder>
          <w:comboBox>
            <w:listItem w:value="Choisissez un élément."/>
            <w:listItem w:displayText="TRESORERIE PRINCIPALE" w:value="TRESORERIE PRINCIPALE"/>
            <w:listItem w:displayText="TRESORERIE DE BAUGE" w:value="TRESORERIE DE BAUGE"/>
          </w:comboBox>
        </w:sdtPr>
        <w:sdtEndPr/>
        <w:sdtContent>
          <w:r w:rsidR="009935FE" w:rsidRPr="00DE49D0">
            <w:rPr>
              <w:rFonts w:ascii="Arial" w:hAnsi="Arial" w:cs="Arial"/>
              <w:b/>
            </w:rPr>
            <w:t>TRESORERIE PRINCIPALE</w:t>
          </w:r>
        </w:sdtContent>
      </w:sdt>
      <w:r w:rsidR="009935FE" w:rsidRPr="00DE49D0">
        <w:rPr>
          <w:rFonts w:ascii="Arial" w:hAnsi="Arial" w:cs="Arial"/>
          <w:b/>
        </w:rPr>
        <w:t xml:space="preserve">  </w:t>
      </w:r>
      <w:sdt>
        <w:sdtPr>
          <w:rPr>
            <w:rFonts w:ascii="Arial" w:hAnsi="Arial" w:cs="Arial"/>
            <w:b/>
          </w:rPr>
          <w:alias w:val="Adresse TP"/>
          <w:tag w:val="Adresse TP"/>
          <w:id w:val="-892741144"/>
          <w:placeholder>
            <w:docPart w:val="8B985007C9704836B4F3AD5DBE9D05B6"/>
          </w:placeholder>
          <w:comboBox>
            <w:listItem w:value="Choisissez un élément."/>
            <w:listItem w:displayText="4 RUE LARREY 49 933 ANGERS CEDEX 9 - Tél. 02 41 35 43 15" w:value="4 RUE LARREY 49 933 ANGERS CEDEX 9 - Tél. 02 41 35 43 15"/>
            <w:listItem w:displayText="42 RUE DU PLANTY 49327 CHOLET CEDEX - Tél. 02 41 71 97 00" w:value="42 RUE DU PLANTY 49327 CHOLET CEDEX - Tél. 02 41 71 97 00"/>
            <w:listItem w:displayText="SCG DE SAUMUR - 8 RUE SAINT LOUIS 49417 SAUMUR CEDEX - Tél. 02 41 83 57 70" w:value="SCG DE SAUMUR - 8 RUE SAINT LOUIS 49417 SAUMUR CEDEX - Tél. 02 41 83 57 70"/>
            <w:listItem w:displayText="SQUARE DU PONT DES FEES 49 150 BAUGE - Tél. 02 41 89 14 63" w:value="SQUARE DU PONT DES FEES 49 150 BAUGE - Tél. 02 41 89 14 63"/>
            <w:listItem w:displayText=" " w:value=" "/>
          </w:comboBox>
        </w:sdtPr>
        <w:sdtEndPr/>
        <w:sdtContent>
          <w:r w:rsidR="009935FE" w:rsidRPr="00DE49D0">
            <w:rPr>
              <w:rFonts w:ascii="Arial" w:hAnsi="Arial" w:cs="Arial"/>
              <w:b/>
            </w:rPr>
            <w:t>4 RUE LARREY 49 933 ANGERS CEDEX 9 - Tél. 02 41 35 43 15</w:t>
          </w:r>
        </w:sdtContent>
      </w:sdt>
    </w:p>
    <w:p w:rsidR="009B1CD0" w:rsidRDefault="009B1CD0" w:rsidP="009B45B9">
      <w:pPr>
        <w:pStyle w:val="fcase2metab"/>
        <w:ind w:left="0" w:firstLine="0"/>
        <w:rPr>
          <w:rFonts w:ascii="Arial" w:hAnsi="Arial" w:cs="Arial"/>
        </w:rPr>
      </w:pPr>
    </w:p>
    <w:p w:rsidR="009B1CD0" w:rsidRDefault="009B1CD0" w:rsidP="009B45B9">
      <w:pPr>
        <w:pStyle w:val="fcase2metab"/>
        <w:rPr>
          <w:rFonts w:ascii="Arial" w:hAnsi="Arial" w:cs="Arial"/>
        </w:rPr>
      </w:pPr>
      <w:r>
        <w:rPr>
          <w:rFonts w:ascii="Wingdings" w:eastAsia="Wingdings" w:hAnsi="Wingdings" w:cs="Wingdings"/>
          <w:b/>
          <w:color w:val="66CCFF"/>
          <w:spacing w:val="-10"/>
        </w:rPr>
        <w:t></w:t>
      </w:r>
      <w:r>
        <w:rPr>
          <w:rFonts w:ascii="Arial" w:eastAsia="Arial" w:hAnsi="Arial" w:cs="Arial"/>
          <w:b/>
        </w:rPr>
        <w:t xml:space="preserve">  </w:t>
      </w:r>
      <w:r>
        <w:rPr>
          <w:rFonts w:ascii="Arial" w:hAnsi="Arial" w:cs="Arial"/>
        </w:rPr>
        <w:t>Imputation budgétaire :</w:t>
      </w:r>
    </w:p>
    <w:p w:rsidR="0079785C" w:rsidRDefault="0079785C" w:rsidP="009B45B9">
      <w:pPr>
        <w:pStyle w:val="fcase2metab"/>
        <w:rPr>
          <w:rFonts w:ascii="Arial" w:hAnsi="Arial" w:cs="Arial"/>
        </w:rPr>
      </w:pPr>
    </w:p>
    <w:p w:rsidR="0079785C" w:rsidRDefault="0079785C" w:rsidP="001760D5">
      <w:pPr>
        <w:pStyle w:val="fcase2metab"/>
        <w:ind w:left="0" w:firstLine="0"/>
        <w:rPr>
          <w:rFonts w:ascii="Arial" w:hAnsi="Arial" w:cs="Arial"/>
        </w:rPr>
      </w:pPr>
    </w:p>
    <w:p w:rsidR="00213179" w:rsidRDefault="00213179" w:rsidP="00213179">
      <w:pPr>
        <w:tabs>
          <w:tab w:val="left" w:pos="851"/>
        </w:tabs>
        <w:jc w:val="both"/>
        <w:rPr>
          <w:rFonts w:ascii="Arial" w:hAnsi="Arial" w:cs="Arial"/>
          <w:bCs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77"/>
      </w:tblGrid>
      <w:tr w:rsidR="00213179" w:rsidTr="002839F1">
        <w:tc>
          <w:tcPr>
            <w:tcW w:w="10277" w:type="dxa"/>
            <w:shd w:val="clear" w:color="auto" w:fill="66CCFF"/>
          </w:tcPr>
          <w:p w:rsidR="00213179" w:rsidRDefault="00213179" w:rsidP="00213179">
            <w:pPr>
              <w:pStyle w:val="Titre4"/>
              <w:tabs>
                <w:tab w:val="left" w:pos="851"/>
              </w:tabs>
            </w:pPr>
            <w:r>
              <w:rPr>
                <w:sz w:val="22"/>
                <w:szCs w:val="22"/>
              </w:rPr>
              <w:t>E - Signature de l’acheteur.</w:t>
            </w:r>
          </w:p>
        </w:tc>
      </w:tr>
    </w:tbl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213179" w:rsidRPr="00880524" w:rsidRDefault="00CE428F" w:rsidP="00213179">
      <w:pPr>
        <w:rPr>
          <w:rFonts w:ascii="Arial" w:hAnsi="Arial"/>
        </w:rPr>
      </w:pPr>
      <w:r>
        <w:rPr>
          <w:rFonts w:ascii="Arial" w:hAnsi="Arial"/>
        </w:rPr>
        <w:sym w:font="Webdings" w:char="F034"/>
      </w:r>
      <w:r>
        <w:rPr>
          <w:rFonts w:ascii="Arial" w:hAnsi="Arial"/>
        </w:rPr>
        <w:t xml:space="preserve"> </w:t>
      </w:r>
      <w:r w:rsidR="00213179">
        <w:rPr>
          <w:rFonts w:ascii="Arial" w:hAnsi="Arial"/>
        </w:rPr>
        <w:t>L’offre du candidat est</w:t>
      </w:r>
      <w:r w:rsidR="00213179" w:rsidRPr="00A232E2">
        <w:rPr>
          <w:rFonts w:ascii="Arial" w:hAnsi="Arial"/>
        </w:rPr>
        <w:t xml:space="preserve"> complétée par les annexes suivantes</w:t>
      </w:r>
      <w:r w:rsidR="00213179">
        <w:rPr>
          <w:rFonts w:ascii="Arial" w:hAnsi="Arial"/>
        </w:rPr>
        <w:t> :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11412">
        <w:rPr>
          <w:rFonts w:ascii="Arial" w:hAnsi="Arial"/>
        </w:rPr>
      </w:r>
      <w:r w:rsidR="00A11412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à la présenta</w:t>
      </w:r>
      <w:r>
        <w:rPr>
          <w:rFonts w:ascii="Arial" w:hAnsi="Arial"/>
        </w:rPr>
        <w:t xml:space="preserve">tion d’un sous-traitant </w:t>
      </w:r>
      <w:r>
        <w:rPr>
          <w:rFonts w:ascii="Arial" w:hAnsi="Arial"/>
          <w:i/>
          <w:sz w:val="18"/>
          <w:szCs w:val="18"/>
        </w:rPr>
        <w:t xml:space="preserve">(formulaire </w:t>
      </w:r>
      <w:r w:rsidRPr="00164AF2">
        <w:rPr>
          <w:rFonts w:ascii="Arial" w:hAnsi="Arial"/>
          <w:i/>
          <w:sz w:val="18"/>
          <w:szCs w:val="18"/>
        </w:rPr>
        <w:t>DC4)</w:t>
      </w:r>
      <w:r>
        <w:rPr>
          <w:rFonts w:ascii="Arial" w:hAnsi="Arial"/>
        </w:rPr>
        <w:t> ;</w:t>
      </w:r>
    </w:p>
    <w:p w:rsidR="00213179" w:rsidRDefault="00213179" w:rsidP="00213179">
      <w:pPr>
        <w:spacing w:before="120"/>
        <w:ind w:left="567" w:hanging="283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11412">
        <w:rPr>
          <w:rFonts w:ascii="Arial" w:hAnsi="Arial"/>
        </w:rPr>
      </w:r>
      <w:r w:rsidR="00A11412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réponse du candidat à une demande </w:t>
      </w:r>
      <w:r w:rsidRPr="00A232E2">
        <w:rPr>
          <w:rFonts w:ascii="Arial" w:hAnsi="Arial"/>
        </w:rPr>
        <w:t>de précisions ou de compléments s</w:t>
      </w:r>
      <w:r>
        <w:rPr>
          <w:rFonts w:ascii="Arial" w:hAnsi="Arial"/>
        </w:rPr>
        <w:t xml:space="preserve">ur la teneur de son offre </w:t>
      </w:r>
      <w:r w:rsidRPr="004E4AF7">
        <w:rPr>
          <w:rFonts w:ascii="Arial" w:hAnsi="Arial"/>
          <w:i/>
          <w:sz w:val="18"/>
          <w:szCs w:val="18"/>
        </w:rPr>
        <w:t>(formulaire</w:t>
      </w:r>
      <w:r>
        <w:rPr>
          <w:rFonts w:ascii="Arial" w:hAnsi="Arial"/>
        </w:rPr>
        <w:t xml:space="preserve"> </w:t>
      </w:r>
      <w:r w:rsidRPr="00164AF2">
        <w:rPr>
          <w:rFonts w:ascii="Arial" w:hAnsi="Arial"/>
          <w:i/>
          <w:sz w:val="18"/>
          <w:szCs w:val="18"/>
        </w:rPr>
        <w:t>OUV</w:t>
      </w:r>
      <w:r>
        <w:rPr>
          <w:rFonts w:ascii="Arial" w:hAnsi="Arial"/>
          <w:i/>
          <w:sz w:val="18"/>
          <w:szCs w:val="18"/>
        </w:rPr>
        <w:t>7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11412">
        <w:rPr>
          <w:rFonts w:ascii="Arial" w:hAnsi="Arial"/>
        </w:rPr>
      </w:r>
      <w:r w:rsidR="00A11412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Annexe n°… relative </w:t>
      </w:r>
      <w:r>
        <w:rPr>
          <w:rFonts w:ascii="Arial" w:hAnsi="Arial"/>
        </w:rPr>
        <w:t xml:space="preserve">à la mise au point du marché ou de l’accord-cadre </w:t>
      </w:r>
      <w:r>
        <w:rPr>
          <w:rFonts w:ascii="Arial" w:hAnsi="Arial"/>
          <w:i/>
          <w:sz w:val="18"/>
          <w:szCs w:val="18"/>
        </w:rPr>
        <w:t>(formulaire</w:t>
      </w:r>
      <w:r w:rsidRPr="00164AF2">
        <w:rPr>
          <w:rFonts w:ascii="Arial" w:hAnsi="Arial"/>
          <w:i/>
          <w:sz w:val="18"/>
          <w:szCs w:val="18"/>
        </w:rPr>
        <w:t xml:space="preserve"> OUV</w:t>
      </w:r>
      <w:r>
        <w:rPr>
          <w:rFonts w:ascii="Arial" w:hAnsi="Arial"/>
          <w:i/>
          <w:sz w:val="18"/>
          <w:szCs w:val="18"/>
        </w:rPr>
        <w:t>11</w:t>
      </w:r>
      <w:r w:rsidRPr="00164AF2">
        <w:rPr>
          <w:rFonts w:ascii="Arial" w:hAnsi="Arial"/>
          <w:i/>
          <w:sz w:val="18"/>
          <w:szCs w:val="18"/>
        </w:rPr>
        <w:t>)</w:t>
      </w:r>
      <w:r>
        <w:rPr>
          <w:rFonts w:ascii="Arial" w:hAnsi="Arial"/>
        </w:rPr>
        <w:t> ;</w:t>
      </w:r>
    </w:p>
    <w:p w:rsidR="00213179" w:rsidRPr="00A232E2" w:rsidRDefault="00213179" w:rsidP="00213179">
      <w:pPr>
        <w:spacing w:before="120"/>
        <w:ind w:left="284"/>
        <w:jc w:val="both"/>
        <w:rPr>
          <w:rFonts w:ascii="Arial" w:hAnsi="Arial" w:cs="Arial"/>
        </w:rPr>
      </w:pPr>
      <w:r w:rsidRPr="00A232E2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A232E2">
        <w:rPr>
          <w:rFonts w:ascii="Arial" w:hAnsi="Arial"/>
        </w:rPr>
        <w:instrText xml:space="preserve"> FORMCHECKBOX </w:instrText>
      </w:r>
      <w:r w:rsidR="00A11412">
        <w:rPr>
          <w:rFonts w:ascii="Arial" w:hAnsi="Arial"/>
        </w:rPr>
      </w:r>
      <w:r w:rsidR="00A11412">
        <w:rPr>
          <w:rFonts w:ascii="Arial" w:hAnsi="Arial"/>
        </w:rPr>
        <w:fldChar w:fldCharType="separate"/>
      </w:r>
      <w:r w:rsidRPr="00A232E2">
        <w:rPr>
          <w:rFonts w:ascii="Arial" w:hAnsi="Arial"/>
        </w:rPr>
        <w:fldChar w:fldCharType="end"/>
      </w:r>
      <w:r w:rsidRPr="00A232E2">
        <w:rPr>
          <w:rFonts w:ascii="Arial" w:hAnsi="Arial"/>
        </w:rPr>
        <w:t xml:space="preserve"> Autres annexes </w:t>
      </w:r>
      <w:r>
        <w:rPr>
          <w:rFonts w:ascii="Arial" w:hAnsi="Arial"/>
          <w:i/>
          <w:sz w:val="18"/>
          <w:szCs w:val="18"/>
        </w:rPr>
        <w:t>(à</w:t>
      </w:r>
      <w:r w:rsidRPr="000339DC">
        <w:rPr>
          <w:rFonts w:ascii="Arial" w:hAnsi="Arial"/>
          <w:i/>
          <w:sz w:val="18"/>
          <w:szCs w:val="18"/>
        </w:rPr>
        <w:t xml:space="preserve"> préciser)</w:t>
      </w:r>
      <w:r>
        <w:rPr>
          <w:rFonts w:ascii="Arial" w:hAnsi="Arial"/>
        </w:rPr>
        <w:t> : ……………………………………………………………………………</w:t>
      </w:r>
    </w:p>
    <w:p w:rsidR="00213179" w:rsidRDefault="00213179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233434" w:rsidRDefault="00233434" w:rsidP="009B45B9">
      <w:pPr>
        <w:tabs>
          <w:tab w:val="left" w:pos="851"/>
        </w:tabs>
        <w:rPr>
          <w:rFonts w:ascii="Arial" w:hAnsi="Arial" w:cs="Arial"/>
        </w:rPr>
      </w:pPr>
    </w:p>
    <w:p w:rsidR="00E85562" w:rsidRPr="003D4994" w:rsidRDefault="00E85562" w:rsidP="00E85562">
      <w:pPr>
        <w:tabs>
          <w:tab w:val="left" w:pos="3402"/>
          <w:tab w:val="left" w:pos="6237"/>
          <w:tab w:val="left" w:pos="9072"/>
        </w:tabs>
        <w:jc w:val="both"/>
        <w:rPr>
          <w:rFonts w:ascii="Arial" w:hAnsi="Arial"/>
          <w:b/>
        </w:rPr>
      </w:pPr>
      <w:r w:rsidRPr="00A232E2">
        <w:rPr>
          <w:rFonts w:ascii="Arial" w:hAnsi="Arial"/>
          <w:b/>
          <w:caps/>
        </w:rPr>
        <w:t>P</w:t>
      </w:r>
      <w:r w:rsidR="00770A0D">
        <w:rPr>
          <w:rFonts w:ascii="Arial" w:hAnsi="Arial"/>
          <w:b/>
        </w:rPr>
        <w:t>our</w:t>
      </w:r>
      <w:r>
        <w:rPr>
          <w:rFonts w:ascii="Arial" w:hAnsi="Arial"/>
          <w:b/>
        </w:rPr>
        <w:t xml:space="preserve"> </w:t>
      </w:r>
      <w:sdt>
        <w:sdtPr>
          <w:rPr>
            <w:rFonts w:ascii="Arial" w:hAnsi="Arial"/>
            <w:b/>
          </w:rPr>
          <w:alias w:val="Etablissement(s)"/>
          <w:tag w:val="Etablissement(s)"/>
          <w:id w:val="1229810702"/>
          <w:placeholder>
            <w:docPart w:val="DefaultPlaceholder_-1854013439"/>
          </w:placeholder>
          <w:dropDownList>
            <w:listItem w:value="Choisissez un élément."/>
            <w:listItem w:displayText="le CHU d'Angers" w:value="le CHU d'Angers"/>
          </w:dropDownList>
        </w:sdtPr>
        <w:sdtEndPr/>
        <w:sdtContent>
          <w:r w:rsidR="0012246D">
            <w:rPr>
              <w:rFonts w:ascii="Arial" w:hAnsi="Arial"/>
              <w:b/>
            </w:rPr>
            <w:t>le CHU d'Angers</w:t>
          </w:r>
        </w:sdtContent>
      </w:sdt>
      <w:r w:rsidRPr="00A232E2">
        <w:rPr>
          <w:rFonts w:ascii="Arial" w:hAnsi="Arial"/>
          <w:b/>
        </w:rPr>
        <w:t xml:space="preserve"> :</w:t>
      </w:r>
    </w:p>
    <w:p w:rsidR="001C40C0" w:rsidRDefault="001C40C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9B1CD0" w:rsidP="009B45B9">
      <w:pPr>
        <w:tabs>
          <w:tab w:val="left" w:pos="851"/>
        </w:tabs>
        <w:rPr>
          <w:rFonts w:ascii="Arial" w:hAnsi="Arial" w:cs="Arial"/>
        </w:rPr>
      </w:pPr>
    </w:p>
    <w:p w:rsidR="009B1CD0" w:rsidRDefault="0012246D" w:rsidP="009B45B9">
      <w:pPr>
        <w:tabs>
          <w:tab w:val="left" w:pos="851"/>
          <w:tab w:val="left" w:pos="5245"/>
          <w:tab w:val="left" w:pos="7371"/>
          <w:tab w:val="left" w:pos="7655"/>
        </w:tabs>
        <w:jc w:val="both"/>
      </w:pPr>
      <w:r>
        <w:rPr>
          <w:rFonts w:ascii="Arial" w:hAnsi="Arial" w:cs="Arial"/>
        </w:rPr>
        <w:tab/>
        <w:t>A A</w:t>
      </w:r>
      <w:r w:rsidR="003804EF">
        <w:rPr>
          <w:rFonts w:ascii="Arial" w:hAnsi="Arial" w:cs="Arial"/>
        </w:rPr>
        <w:t>ngers</w:t>
      </w:r>
      <w:r w:rsidR="009B1CD0">
        <w:rPr>
          <w:rFonts w:ascii="Arial" w:hAnsi="Arial" w:cs="Arial"/>
        </w:rPr>
        <w:t xml:space="preserve">, le </w:t>
      </w:r>
      <w:r w:rsidR="00C13286">
        <w:rPr>
          <w:rFonts w:ascii="Arial" w:hAnsi="Arial" w:cs="Arial"/>
        </w:rPr>
        <w:t>……………………</w:t>
      </w:r>
    </w:p>
    <w:p w:rsidR="00CE428F" w:rsidRDefault="00CE428F" w:rsidP="009B45B9">
      <w:pPr>
        <w:tabs>
          <w:tab w:val="left" w:pos="851"/>
        </w:tabs>
      </w:pPr>
    </w:p>
    <w:p w:rsidR="003804EF" w:rsidRDefault="003804EF" w:rsidP="009B45B9">
      <w:pPr>
        <w:tabs>
          <w:tab w:val="left" w:pos="851"/>
        </w:tabs>
      </w:pPr>
    </w:p>
    <w:p w:rsidR="00FC0705" w:rsidRDefault="00FC0705" w:rsidP="009B45B9">
      <w:pPr>
        <w:tabs>
          <w:tab w:val="left" w:pos="851"/>
        </w:tabs>
      </w:pPr>
    </w:p>
    <w:p w:rsidR="007F42C2" w:rsidRDefault="00FC0705" w:rsidP="00FC0705">
      <w:pPr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E85562" w:rsidRPr="00243776">
        <w:rPr>
          <w:rFonts w:ascii="Arial" w:hAnsi="Arial"/>
        </w:rPr>
        <w:t>Signature :</w:t>
      </w:r>
    </w:p>
    <w:p w:rsidR="00FC0705" w:rsidRPr="007F42C2" w:rsidRDefault="00FC0705" w:rsidP="00FC0705">
      <w:pPr>
        <w:rPr>
          <w:rFonts w:ascii="Arial" w:hAnsi="Arial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Pour la directrice générale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proofErr w:type="gramStart"/>
      <w:r>
        <w:rPr>
          <w:rFonts w:ascii="Arial" w:hAnsi="Arial"/>
          <w:b/>
          <w:szCs w:val="18"/>
        </w:rPr>
        <w:t>et</w:t>
      </w:r>
      <w:proofErr w:type="gramEnd"/>
      <w:r>
        <w:rPr>
          <w:rFonts w:ascii="Arial" w:hAnsi="Arial"/>
          <w:b/>
          <w:szCs w:val="18"/>
        </w:rPr>
        <w:t xml:space="preserve"> par délégation</w:t>
      </w: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</w:p>
    <w:p w:rsidR="00FC0705" w:rsidRDefault="00FC0705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M. le Directeur des achats du GHT 49</w:t>
      </w:r>
    </w:p>
    <w:p w:rsidR="00FC0705" w:rsidRDefault="00FC0705" w:rsidP="00DE6F94">
      <w:pPr>
        <w:rPr>
          <w:rFonts w:ascii="Arial" w:hAnsi="Arial"/>
          <w:b/>
          <w:szCs w:val="18"/>
        </w:rPr>
      </w:pPr>
    </w:p>
    <w:p w:rsidR="00FC0705" w:rsidRDefault="00E86BAE" w:rsidP="00FC0705">
      <w:pPr>
        <w:ind w:left="5954"/>
        <w:jc w:val="center"/>
        <w:rPr>
          <w:rFonts w:ascii="Arial" w:hAnsi="Arial"/>
          <w:b/>
          <w:szCs w:val="18"/>
        </w:rPr>
      </w:pPr>
      <w:r>
        <w:rPr>
          <w:rFonts w:ascii="Arial" w:hAnsi="Arial"/>
          <w:b/>
          <w:szCs w:val="18"/>
        </w:rPr>
        <w:t>Thibaud ARNAULD DES LIONS</w:t>
      </w:r>
    </w:p>
    <w:p w:rsidR="00DE6F94" w:rsidRDefault="00DE6F94" w:rsidP="00FC0705">
      <w:pPr>
        <w:ind w:left="5954"/>
        <w:jc w:val="center"/>
        <w:rPr>
          <w:rFonts w:ascii="Arial" w:hAnsi="Arial"/>
          <w:b/>
          <w:color w:val="000000" w:themeColor="text1"/>
          <w:szCs w:val="18"/>
        </w:rPr>
      </w:pPr>
    </w:p>
    <w:p w:rsidR="001D26FD" w:rsidRPr="001D26FD" w:rsidRDefault="001D26FD" w:rsidP="00FC0705">
      <w:pPr>
        <w:ind w:left="5954"/>
        <w:jc w:val="center"/>
        <w:rPr>
          <w:rFonts w:ascii="Arial" w:hAnsi="Arial"/>
          <w:b/>
          <w:color w:val="000000" w:themeColor="text1"/>
          <w:szCs w:val="18"/>
        </w:rPr>
      </w:pPr>
    </w:p>
    <w:p w:rsidR="007F42C2" w:rsidRPr="001D26FD" w:rsidRDefault="00DE6F94" w:rsidP="001D26FD">
      <w:pPr>
        <w:ind w:left="5954"/>
        <w:jc w:val="center"/>
        <w:rPr>
          <w:rFonts w:ascii="Arial" w:hAnsi="Arial"/>
          <w:b/>
          <w:color w:val="FFFFFF" w:themeColor="background1"/>
          <w:sz w:val="18"/>
          <w:szCs w:val="18"/>
        </w:rPr>
      </w:pPr>
      <w:r w:rsidRPr="001D26FD">
        <w:rPr>
          <w:rFonts w:ascii="Arial" w:hAnsi="Arial"/>
          <w:b/>
          <w:color w:val="FFFFFF" w:themeColor="background1"/>
          <w:sz w:val="18"/>
          <w:szCs w:val="18"/>
        </w:rPr>
        <w:t>#signature#</w:t>
      </w:r>
    </w:p>
    <w:sectPr w:rsidR="007F42C2" w:rsidRPr="001D26FD">
      <w:headerReference w:type="default" r:id="rId11"/>
      <w:type w:val="continuous"/>
      <w:pgSz w:w="11906" w:h="16838"/>
      <w:pgMar w:top="454" w:right="851" w:bottom="736" w:left="851" w:header="72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9E0" w:rsidRDefault="00DB19E0">
      <w:r>
        <w:separator/>
      </w:r>
    </w:p>
  </w:endnote>
  <w:endnote w:type="continuationSeparator" w:id="0">
    <w:p w:rsidR="00DB19E0" w:rsidRDefault="00DB1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606" w:type="dxa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906"/>
      <w:gridCol w:w="5528"/>
      <w:gridCol w:w="896"/>
      <w:gridCol w:w="567"/>
      <w:gridCol w:w="165"/>
      <w:gridCol w:w="544"/>
    </w:tblGrid>
    <w:tr w:rsidR="009B1CD0" w:rsidTr="0083205E">
      <w:trPr>
        <w:tblHeader/>
      </w:trPr>
      <w:tc>
        <w:tcPr>
          <w:tcW w:w="2906" w:type="dxa"/>
          <w:shd w:val="clear" w:color="auto" w:fill="66CCFF"/>
        </w:tcPr>
        <w:p w:rsidR="009B1CD0" w:rsidRDefault="00E47798" w:rsidP="009B45B9">
          <w:pPr>
            <w:ind w:right="-638"/>
            <w:rPr>
              <w:rFonts w:ascii="Arial" w:hAnsi="Arial" w:cs="Arial"/>
              <w:b/>
              <w:i/>
            </w:rPr>
          </w:pPr>
          <w:r>
            <w:rPr>
              <w:rFonts w:ascii="Arial" w:hAnsi="Arial" w:cs="Arial"/>
              <w:b/>
            </w:rPr>
            <w:t>ATTRI1</w:t>
          </w:r>
          <w:r w:rsidR="009B1CD0">
            <w:rPr>
              <w:rFonts w:ascii="Arial" w:hAnsi="Arial" w:cs="Arial"/>
              <w:b/>
            </w:rPr>
            <w:t xml:space="preserve"> </w:t>
          </w:r>
          <w:r>
            <w:rPr>
              <w:rFonts w:ascii="Arial" w:hAnsi="Arial" w:cs="Arial"/>
              <w:b/>
            </w:rPr>
            <w:t>–</w:t>
          </w:r>
          <w:r w:rsidR="009B1CD0">
            <w:rPr>
              <w:rFonts w:ascii="Arial" w:hAnsi="Arial" w:cs="Arial"/>
              <w:b/>
            </w:rPr>
            <w:t xml:space="preserve"> Acte</w:t>
          </w:r>
          <w:r>
            <w:rPr>
              <w:rFonts w:ascii="Arial" w:hAnsi="Arial" w:cs="Arial"/>
              <w:b/>
            </w:rPr>
            <w:t xml:space="preserve"> </w:t>
          </w:r>
          <w:r w:rsidR="009B1CD0">
            <w:rPr>
              <w:rFonts w:ascii="Arial" w:hAnsi="Arial" w:cs="Arial"/>
              <w:b/>
            </w:rPr>
            <w:t>d’engagement</w:t>
          </w:r>
        </w:p>
      </w:tc>
      <w:tc>
        <w:tcPr>
          <w:tcW w:w="5528" w:type="dxa"/>
          <w:shd w:val="clear" w:color="auto" w:fill="66CCFF"/>
        </w:tcPr>
        <w:p w:rsidR="009B1CD0" w:rsidRDefault="00E85562" w:rsidP="003F68AF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i/>
            </w:rPr>
            <w:t>Marché n°</w:t>
          </w:r>
        </w:p>
      </w:tc>
      <w:tc>
        <w:tcPr>
          <w:tcW w:w="896" w:type="dxa"/>
          <w:shd w:val="clear" w:color="auto" w:fill="66CCFF"/>
        </w:tcPr>
        <w:p w:rsidR="009B1CD0" w:rsidRDefault="009B1CD0">
          <w:pPr>
            <w:tabs>
              <w:tab w:val="center" w:pos="1366"/>
              <w:tab w:val="right" w:pos="2733"/>
            </w:tabs>
          </w:pPr>
          <w:r>
            <w:rPr>
              <w:rFonts w:ascii="Arial" w:hAnsi="Arial" w:cs="Arial"/>
              <w:b/>
            </w:rPr>
            <w:t xml:space="preserve">Page : </w:t>
          </w:r>
        </w:p>
      </w:tc>
      <w:tc>
        <w:tcPr>
          <w:tcW w:w="567" w:type="dxa"/>
          <w:shd w:val="clear" w:color="auto" w:fill="66CCFF"/>
        </w:tcPr>
        <w:p w:rsidR="009B1CD0" w:rsidRDefault="009B1CD0">
          <w:pPr>
            <w:jc w:val="center"/>
            <w:rPr>
              <w:rFonts w:ascii="Arial" w:hAnsi="Arial" w:cs="Arial"/>
              <w:b/>
            </w:rPr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PAGE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11412">
            <w:rPr>
              <w:rStyle w:val="Numrodepage"/>
              <w:rFonts w:cs="Arial"/>
              <w:b/>
              <w:noProof/>
            </w:rPr>
            <w:t>3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  <w:tc>
        <w:tcPr>
          <w:tcW w:w="165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Fonts w:ascii="Arial" w:hAnsi="Arial" w:cs="Arial"/>
              <w:b/>
            </w:rPr>
            <w:t>/</w:t>
          </w:r>
        </w:p>
      </w:tc>
      <w:tc>
        <w:tcPr>
          <w:tcW w:w="544" w:type="dxa"/>
          <w:shd w:val="clear" w:color="auto" w:fill="66CCFF"/>
        </w:tcPr>
        <w:p w:rsidR="009B1CD0" w:rsidRDefault="009B1CD0">
          <w:pPr>
            <w:jc w:val="center"/>
          </w:pPr>
          <w:r>
            <w:rPr>
              <w:rStyle w:val="Numrodepage"/>
              <w:rFonts w:cs="Arial"/>
              <w:b/>
            </w:rPr>
            <w:fldChar w:fldCharType="begin"/>
          </w:r>
          <w:r>
            <w:rPr>
              <w:rStyle w:val="Numrodepage"/>
              <w:rFonts w:cs="Arial"/>
              <w:b/>
            </w:rPr>
            <w:instrText xml:space="preserve"> NUMPAGES \*Arabic </w:instrText>
          </w:r>
          <w:r>
            <w:rPr>
              <w:rStyle w:val="Numrodepage"/>
              <w:rFonts w:cs="Arial"/>
              <w:b/>
            </w:rPr>
            <w:fldChar w:fldCharType="separate"/>
          </w:r>
          <w:r w:rsidR="00A11412">
            <w:rPr>
              <w:rStyle w:val="Numrodepage"/>
              <w:rFonts w:cs="Arial"/>
              <w:b/>
              <w:noProof/>
            </w:rPr>
            <w:t>5</w:t>
          </w:r>
          <w:r>
            <w:rPr>
              <w:rStyle w:val="Numrodepage"/>
              <w:rFonts w:cs="Arial"/>
              <w:b/>
            </w:rPr>
            <w:fldChar w:fldCharType="end"/>
          </w:r>
        </w:p>
      </w:tc>
    </w:tr>
  </w:tbl>
  <w:p w:rsidR="009B1CD0" w:rsidRDefault="009B1CD0" w:rsidP="00B7125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9E0" w:rsidRDefault="00DB19E0">
      <w:r>
        <w:separator/>
      </w:r>
    </w:p>
  </w:footnote>
  <w:footnote w:type="continuationSeparator" w:id="0">
    <w:p w:rsidR="00DB19E0" w:rsidRDefault="00DB1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0230" w:rsidRDefault="00426344" w:rsidP="00880230">
    <w:pPr>
      <w:pStyle w:val="En-tte"/>
      <w:jc w:val="center"/>
    </w:pPr>
    <w:r w:rsidRPr="0012246D"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E6B2FE1" wp14:editId="0118B3CB">
          <wp:simplePos x="0" y="0"/>
          <wp:positionH relativeFrom="column">
            <wp:posOffset>2503805</wp:posOffset>
          </wp:positionH>
          <wp:positionV relativeFrom="paragraph">
            <wp:posOffset>-419735</wp:posOffset>
          </wp:positionV>
          <wp:extent cx="1240155" cy="948055"/>
          <wp:effectExtent l="0" t="0" r="0" b="4445"/>
          <wp:wrapTight wrapText="bothSides">
            <wp:wrapPolygon edited="0">
              <wp:start x="0" y="0"/>
              <wp:lineTo x="0" y="21267"/>
              <wp:lineTo x="21235" y="21267"/>
              <wp:lineTo x="21235" y="0"/>
              <wp:lineTo x="0" y="0"/>
            </wp:wrapPolygon>
          </wp:wrapTight>
          <wp:docPr id="4" name="Image 4" descr="Logo GHT49 (Standard)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GHT49 (Standard) 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948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1251" w:rsidRPr="00CE428F" w:rsidRDefault="00B71251" w:rsidP="00B71251">
    <w:pPr>
      <w:pStyle w:val="En-tte"/>
      <w:rPr>
        <w:sz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4">
    <w:nsid w:val="67EC20A2"/>
    <w:multiLevelType w:val="multilevel"/>
    <w:tmpl w:val="5D3891BC"/>
    <w:lvl w:ilvl="0">
      <w:numFmt w:val="decimal"/>
      <w:lvlText w:val="%1"/>
      <w:lvlJc w:val="left"/>
      <w:pPr>
        <w:ind w:left="432" w:hanging="432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5">
    <w:nsid w:val="6A4240C8"/>
    <w:multiLevelType w:val="hybridMultilevel"/>
    <w:tmpl w:val="D7346DF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567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A65"/>
    <w:rsid w:val="00036500"/>
    <w:rsid w:val="000A2E05"/>
    <w:rsid w:val="000A2FEF"/>
    <w:rsid w:val="000E0020"/>
    <w:rsid w:val="0012246D"/>
    <w:rsid w:val="00146791"/>
    <w:rsid w:val="00166B56"/>
    <w:rsid w:val="00171890"/>
    <w:rsid w:val="00171AF6"/>
    <w:rsid w:val="001760D5"/>
    <w:rsid w:val="00177074"/>
    <w:rsid w:val="00184B94"/>
    <w:rsid w:val="0019710B"/>
    <w:rsid w:val="001A7097"/>
    <w:rsid w:val="001C40C0"/>
    <w:rsid w:val="001C6DDE"/>
    <w:rsid w:val="001C733C"/>
    <w:rsid w:val="001D26FD"/>
    <w:rsid w:val="00206536"/>
    <w:rsid w:val="00213179"/>
    <w:rsid w:val="0021527A"/>
    <w:rsid w:val="002152C7"/>
    <w:rsid w:val="0021797C"/>
    <w:rsid w:val="00225A1A"/>
    <w:rsid w:val="00233434"/>
    <w:rsid w:val="002408C3"/>
    <w:rsid w:val="00243776"/>
    <w:rsid w:val="00256F5A"/>
    <w:rsid w:val="0027007C"/>
    <w:rsid w:val="00276E85"/>
    <w:rsid w:val="002839F1"/>
    <w:rsid w:val="002904AF"/>
    <w:rsid w:val="00295448"/>
    <w:rsid w:val="002A1397"/>
    <w:rsid w:val="002A5F90"/>
    <w:rsid w:val="002C2CA3"/>
    <w:rsid w:val="002C4B3E"/>
    <w:rsid w:val="002C79D6"/>
    <w:rsid w:val="002E1DD3"/>
    <w:rsid w:val="00332B12"/>
    <w:rsid w:val="00354C04"/>
    <w:rsid w:val="003804EF"/>
    <w:rsid w:val="00382334"/>
    <w:rsid w:val="00385E76"/>
    <w:rsid w:val="00397603"/>
    <w:rsid w:val="003D03E7"/>
    <w:rsid w:val="003F68AF"/>
    <w:rsid w:val="00426344"/>
    <w:rsid w:val="0043706E"/>
    <w:rsid w:val="0044597F"/>
    <w:rsid w:val="00446932"/>
    <w:rsid w:val="00461836"/>
    <w:rsid w:val="00473A1E"/>
    <w:rsid w:val="004A7169"/>
    <w:rsid w:val="004E313B"/>
    <w:rsid w:val="004E75A6"/>
    <w:rsid w:val="00514DAF"/>
    <w:rsid w:val="00515D76"/>
    <w:rsid w:val="00532EC7"/>
    <w:rsid w:val="00541CA3"/>
    <w:rsid w:val="005546A9"/>
    <w:rsid w:val="00560334"/>
    <w:rsid w:val="005650CA"/>
    <w:rsid w:val="00577862"/>
    <w:rsid w:val="005846FB"/>
    <w:rsid w:val="005A4A3B"/>
    <w:rsid w:val="005A4CB5"/>
    <w:rsid w:val="005C383F"/>
    <w:rsid w:val="0061068C"/>
    <w:rsid w:val="00615716"/>
    <w:rsid w:val="006205DA"/>
    <w:rsid w:val="00620961"/>
    <w:rsid w:val="006342C0"/>
    <w:rsid w:val="0064560F"/>
    <w:rsid w:val="00660727"/>
    <w:rsid w:val="00675CDE"/>
    <w:rsid w:val="006768B1"/>
    <w:rsid w:val="0069104A"/>
    <w:rsid w:val="006C4338"/>
    <w:rsid w:val="006F3DF9"/>
    <w:rsid w:val="007060E5"/>
    <w:rsid w:val="00710FD6"/>
    <w:rsid w:val="0074434B"/>
    <w:rsid w:val="00757151"/>
    <w:rsid w:val="00770A0D"/>
    <w:rsid w:val="00783068"/>
    <w:rsid w:val="007909E0"/>
    <w:rsid w:val="0079785C"/>
    <w:rsid w:val="007A2A6A"/>
    <w:rsid w:val="007D7A65"/>
    <w:rsid w:val="007F42C2"/>
    <w:rsid w:val="007F68A6"/>
    <w:rsid w:val="00814C13"/>
    <w:rsid w:val="00817BF1"/>
    <w:rsid w:val="0083205E"/>
    <w:rsid w:val="00844192"/>
    <w:rsid w:val="00844DAA"/>
    <w:rsid w:val="008552A5"/>
    <w:rsid w:val="008702A2"/>
    <w:rsid w:val="00880230"/>
    <w:rsid w:val="008A7858"/>
    <w:rsid w:val="00934503"/>
    <w:rsid w:val="0094192A"/>
    <w:rsid w:val="00954B57"/>
    <w:rsid w:val="00983FF3"/>
    <w:rsid w:val="009935FE"/>
    <w:rsid w:val="009B1CD0"/>
    <w:rsid w:val="009B45B9"/>
    <w:rsid w:val="009D21A3"/>
    <w:rsid w:val="009E05B4"/>
    <w:rsid w:val="00A11412"/>
    <w:rsid w:val="00A30B40"/>
    <w:rsid w:val="00A41FD8"/>
    <w:rsid w:val="00A65E59"/>
    <w:rsid w:val="00AD75DA"/>
    <w:rsid w:val="00AE53C2"/>
    <w:rsid w:val="00AE7831"/>
    <w:rsid w:val="00AF06E7"/>
    <w:rsid w:val="00B00C6E"/>
    <w:rsid w:val="00B054DA"/>
    <w:rsid w:val="00B14FD5"/>
    <w:rsid w:val="00B618F2"/>
    <w:rsid w:val="00B71251"/>
    <w:rsid w:val="00B87564"/>
    <w:rsid w:val="00B9242D"/>
    <w:rsid w:val="00BA44E5"/>
    <w:rsid w:val="00BD4761"/>
    <w:rsid w:val="00BE3A35"/>
    <w:rsid w:val="00BE45DE"/>
    <w:rsid w:val="00BE6078"/>
    <w:rsid w:val="00BF4FA0"/>
    <w:rsid w:val="00BF6B83"/>
    <w:rsid w:val="00C13286"/>
    <w:rsid w:val="00C76985"/>
    <w:rsid w:val="00C77F3D"/>
    <w:rsid w:val="00C91060"/>
    <w:rsid w:val="00C911FE"/>
    <w:rsid w:val="00CC6B44"/>
    <w:rsid w:val="00CD185D"/>
    <w:rsid w:val="00CD46CC"/>
    <w:rsid w:val="00CE428F"/>
    <w:rsid w:val="00D420D0"/>
    <w:rsid w:val="00D43CAF"/>
    <w:rsid w:val="00D46BC7"/>
    <w:rsid w:val="00D63991"/>
    <w:rsid w:val="00D83EAF"/>
    <w:rsid w:val="00DB19E0"/>
    <w:rsid w:val="00DB36A7"/>
    <w:rsid w:val="00DB4470"/>
    <w:rsid w:val="00DE51BA"/>
    <w:rsid w:val="00DE6F94"/>
    <w:rsid w:val="00DF7EDD"/>
    <w:rsid w:val="00E2219A"/>
    <w:rsid w:val="00E2547B"/>
    <w:rsid w:val="00E40CF5"/>
    <w:rsid w:val="00E47798"/>
    <w:rsid w:val="00E85562"/>
    <w:rsid w:val="00E86BAE"/>
    <w:rsid w:val="00EE43E3"/>
    <w:rsid w:val="00F11744"/>
    <w:rsid w:val="00F16D03"/>
    <w:rsid w:val="00F17F38"/>
    <w:rsid w:val="00F409A8"/>
    <w:rsid w:val="00F46A68"/>
    <w:rsid w:val="00F51635"/>
    <w:rsid w:val="00F64431"/>
    <w:rsid w:val="00F67A4C"/>
    <w:rsid w:val="00FC0705"/>
    <w:rsid w:val="00FE67E8"/>
    <w:rsid w:val="00FF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6078"/>
    <w:pPr>
      <w:suppressAutoHyphens/>
    </w:pPr>
    <w:rPr>
      <w:rFonts w:ascii="Univers" w:hAnsi="Univers" w:cs="Univers"/>
      <w:lang w:eastAsia="zh-CN"/>
    </w:rPr>
  </w:style>
  <w:style w:type="paragraph" w:styleId="Titre1">
    <w:name w:val="heading 1"/>
    <w:aliases w:val="Titre 1 USLD"/>
    <w:basedOn w:val="Normal"/>
    <w:next w:val="Normal"/>
    <w:qFormat/>
    <w:pPr>
      <w:keepNext/>
      <w:numPr>
        <w:numId w:val="1"/>
      </w:numPr>
      <w:ind w:left="567" w:firstLine="0"/>
      <w:outlineLvl w:val="0"/>
    </w:pPr>
    <w:rPr>
      <w:rFonts w:ascii="Times New Roman" w:hAnsi="Times New Roman" w:cs="Times New Roman"/>
      <w:b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1"/>
      </w:numPr>
      <w:outlineLvl w:val="1"/>
    </w:pPr>
    <w:rPr>
      <w:rFonts w:ascii="Times New Roman" w:hAnsi="Times New Roman" w:cs="Times New Roman"/>
      <w:b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sz w:val="22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1"/>
      </w:numPr>
      <w:ind w:left="567" w:firstLine="0"/>
      <w:outlineLvl w:val="4"/>
    </w:pPr>
    <w:rPr>
      <w:rFonts w:ascii="Arial" w:hAnsi="Arial" w:cs="Arial"/>
      <w:i/>
      <w:sz w:val="16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jc w:val="both"/>
      <w:outlineLvl w:val="5"/>
    </w:pPr>
    <w:rPr>
      <w:rFonts w:ascii="Arial" w:hAnsi="Arial" w:cs="Arial"/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1"/>
      </w:numPr>
      <w:outlineLvl w:val="6"/>
    </w:pPr>
    <w:rPr>
      <w:rFonts w:ascii="Arial" w:hAnsi="Arial" w:cs="Arial"/>
      <w:bCs/>
      <w:i/>
      <w:sz w:val="16"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1"/>
      </w:numPr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2z0">
    <w:name w:val="WW8Num2z0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1z0">
    <w:name w:val="WW8Num1z0"/>
    <w:rPr>
      <w:rFonts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16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Wingdings" w:hAnsi="Wingdings" w:cs="Wingdings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cs="Times New Roman"/>
    </w:rPr>
  </w:style>
  <w:style w:type="character" w:customStyle="1" w:styleId="WW8Num7z0">
    <w:name w:val="WW8Num7z0"/>
    <w:rPr>
      <w:rFonts w:ascii="Wingdings" w:hAnsi="Wingdings" w:cs="Wingdings"/>
      <w:i w:val="0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  <w:rPr>
      <w:rFonts w:ascii="Arial" w:hAnsi="Arial" w:cs="Arial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Arial" w:eastAsia="Times New Roman" w:hAnsi="Arial" w:cs="Arial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rFonts w:cs="Times New Roman"/>
      <w:vertAlign w:val="superscript"/>
    </w:rPr>
  </w:style>
  <w:style w:type="character" w:styleId="Numrodepage">
    <w:name w:val="page number"/>
    <w:rPr>
      <w:rFonts w:cs="Times New Roman"/>
    </w:rPr>
  </w:style>
  <w:style w:type="character" w:customStyle="1" w:styleId="Marquedecommentaire1">
    <w:name w:val="Marque de commentaire1"/>
    <w:rPr>
      <w:rFonts w:cs="Times New Roman"/>
      <w:sz w:val="16"/>
    </w:rPr>
  </w:style>
  <w:style w:type="character" w:styleId="Lienhypertexte">
    <w:name w:val="Hyperlink"/>
    <w:rPr>
      <w:rFonts w:cs="Times New Roman"/>
      <w:color w:val="0000FF"/>
      <w:u w:val="single"/>
    </w:rPr>
  </w:style>
  <w:style w:type="character" w:styleId="lev">
    <w:name w:val="Strong"/>
    <w:qFormat/>
    <w:rPr>
      <w:rFonts w:cs="Times New Roman"/>
      <w:b/>
      <w:bCs/>
    </w:rPr>
  </w:style>
  <w:style w:type="character" w:customStyle="1" w:styleId="Appelnotedebasdep1">
    <w:name w:val="Appel note de bas de p.1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ppeldenotedefin">
    <w:name w:val="endnote reference"/>
    <w:rPr>
      <w:vertAlign w:val="superscript"/>
    </w:rPr>
  </w:style>
  <w:style w:type="character" w:styleId="Appelnotedebasdep">
    <w:name w:val="footnote reference"/>
    <w:rPr>
      <w:vertAlign w:val="superscript"/>
    </w:rPr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sz w:val="24"/>
    </w:rPr>
  </w:style>
  <w:style w:type="paragraph" w:styleId="Liste">
    <w:name w:val="List"/>
    <w:basedOn w:val="Corpsdetexte"/>
    <w:rPr>
      <w:rFonts w:cs="Mangal"/>
    </w:rPr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customStyle="1" w:styleId="Titre10">
    <w:name w:val="Titre1"/>
    <w:basedOn w:val="Normal"/>
    <w:next w:val="Corpsdetexte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uiPriority w:val="99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uiPriority w:val="99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uiPriority w:val="99"/>
    <w:pPr>
      <w:tabs>
        <w:tab w:val="left" w:pos="426"/>
        <w:tab w:val="left" w:pos="851"/>
      </w:tabs>
      <w:ind w:left="1134" w:hanging="1134"/>
      <w:jc w:val="both"/>
    </w:pPr>
  </w:style>
  <w:style w:type="paragraph" w:customStyle="1" w:styleId="Commentaire1">
    <w:name w:val="Commentaire1"/>
    <w:basedOn w:val="Normal"/>
  </w:style>
  <w:style w:type="paragraph" w:customStyle="1" w:styleId="Corpsdetexte21">
    <w:name w:val="Corps de texte 21"/>
    <w:basedOn w:val="Normal"/>
    <w:pPr>
      <w:tabs>
        <w:tab w:val="left" w:pos="6237"/>
      </w:tabs>
      <w:spacing w:before="120"/>
    </w:pPr>
    <w:rPr>
      <w:rFonts w:ascii="Arial" w:hAnsi="Arial" w:cs="Arial"/>
      <w:i/>
      <w:sz w:val="24"/>
    </w:rPr>
  </w:style>
  <w:style w:type="paragraph" w:customStyle="1" w:styleId="Corpsdetexte31">
    <w:name w:val="Corps de texte 31"/>
    <w:basedOn w:val="Normal"/>
    <w:rPr>
      <w:rFonts w:ascii="Arial" w:hAnsi="Arial" w:cs="Arial"/>
      <w:bCs/>
      <w:i/>
      <w:iCs/>
      <w:sz w:val="16"/>
    </w:rPr>
  </w:style>
  <w:style w:type="paragraph" w:styleId="Retraitcorpsdetexte">
    <w:name w:val="Body Text Indent"/>
    <w:basedOn w:val="Normal"/>
    <w:pPr>
      <w:ind w:left="567"/>
    </w:pPr>
    <w:rPr>
      <w:rFonts w:ascii="Arial" w:hAnsi="Arial" w:cs="Arial"/>
      <w:bCs/>
      <w:i/>
      <w:iCs/>
      <w:sz w:val="16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Retraitcorpsdetexte21">
    <w:name w:val="Retrait corps de texte 21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1"/>
    <w:next w:val="Commentaire1"/>
    <w:rPr>
      <w:b/>
      <w:bCs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styleId="Marquedecommentaire">
    <w:name w:val="annotation reference"/>
    <w:uiPriority w:val="99"/>
    <w:semiHidden/>
    <w:unhideWhenUsed/>
    <w:rsid w:val="00CD185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D185D"/>
  </w:style>
  <w:style w:type="character" w:customStyle="1" w:styleId="CommentaireCar">
    <w:name w:val="Commentaire Car"/>
    <w:link w:val="Commentaire"/>
    <w:uiPriority w:val="99"/>
    <w:semiHidden/>
    <w:rsid w:val="00CD185D"/>
    <w:rPr>
      <w:rFonts w:ascii="Univers" w:hAnsi="Univers" w:cs="Univers"/>
      <w:lang w:eastAsia="zh-CN"/>
    </w:rPr>
  </w:style>
  <w:style w:type="character" w:customStyle="1" w:styleId="En-tteCar">
    <w:name w:val="En-tête Car"/>
    <w:link w:val="En-tte"/>
    <w:uiPriority w:val="99"/>
    <w:locked/>
    <w:rsid w:val="00E85562"/>
    <w:rPr>
      <w:rFonts w:ascii="Univers" w:hAnsi="Univers" w:cs="Univers"/>
      <w:lang w:eastAsia="zh-CN"/>
    </w:rPr>
  </w:style>
  <w:style w:type="table" w:styleId="Grilledutableau">
    <w:name w:val="Table Grid"/>
    <w:basedOn w:val="TableauNormal"/>
    <w:uiPriority w:val="99"/>
    <w:rsid w:val="00F67A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3">
    <w:name w:val="Body Text 3"/>
    <w:basedOn w:val="Normal"/>
    <w:link w:val="Corpsdetexte3Car"/>
    <w:uiPriority w:val="99"/>
    <w:unhideWhenUsed/>
    <w:rsid w:val="00F67A4C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rsid w:val="00F67A4C"/>
    <w:rPr>
      <w:rFonts w:ascii="Univers" w:hAnsi="Univers" w:cs="Univers"/>
      <w:sz w:val="16"/>
      <w:szCs w:val="16"/>
      <w:lang w:eastAsia="zh-CN"/>
    </w:rPr>
  </w:style>
  <w:style w:type="character" w:customStyle="1" w:styleId="Titre2Car">
    <w:name w:val="Titre 2 Car"/>
    <w:basedOn w:val="Policepardfaut"/>
    <w:link w:val="Titre2"/>
    <w:rsid w:val="00256F5A"/>
    <w:rPr>
      <w:b/>
      <w:lang w:eastAsia="zh-CN"/>
    </w:rPr>
  </w:style>
  <w:style w:type="character" w:styleId="Textedelespacerserv">
    <w:name w:val="Placeholder Text"/>
    <w:basedOn w:val="Policepardfaut"/>
    <w:uiPriority w:val="99"/>
    <w:semiHidden/>
    <w:rsid w:val="00256F5A"/>
    <w:rPr>
      <w:color w:val="808080"/>
    </w:rPr>
  </w:style>
  <w:style w:type="paragraph" w:styleId="Corpsdetexte2">
    <w:name w:val="Body Text 2"/>
    <w:basedOn w:val="Normal"/>
    <w:link w:val="Corpsdetexte2Car"/>
    <w:uiPriority w:val="99"/>
    <w:unhideWhenUsed/>
    <w:rsid w:val="00F46A68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F46A68"/>
    <w:rPr>
      <w:rFonts w:ascii="Univers" w:hAnsi="Univers" w:cs="Univers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21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\MODELES\DC1TYP_F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3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93183AD-AD90-414B-B26A-6ECB4C8628F7}"/>
      </w:docPartPr>
      <w:docPartBody>
        <w:p w:rsidR="001B2934" w:rsidRDefault="00CA15E8">
          <w:r w:rsidRPr="00357F35">
            <w:rPr>
              <w:rStyle w:val="Textedelespacerserv"/>
            </w:rPr>
            <w:t>Choisissez un élément.</w:t>
          </w:r>
        </w:p>
      </w:docPartBody>
    </w:docPart>
    <w:docPart>
      <w:docPartPr>
        <w:name w:val="5A1C692344374D0DB71DE31DDFC34DA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B0E7A06-42CA-4B1C-8F46-5CED98104906}"/>
      </w:docPartPr>
      <w:docPartBody>
        <w:p w:rsidR="008B01F9" w:rsidRDefault="00416D82" w:rsidP="00416D82">
          <w:pPr>
            <w:pStyle w:val="5A1C692344374D0DB71DE31DDFC34DA6"/>
          </w:pPr>
          <w:r w:rsidRPr="007E5034">
            <w:rPr>
              <w:rStyle w:val="Textedelespacerserv"/>
            </w:rPr>
            <w:t>Choisissez un élément.</w:t>
          </w:r>
        </w:p>
      </w:docPartBody>
    </w:docPart>
    <w:docPart>
      <w:docPartPr>
        <w:name w:val="29EEC249FFEB42C38F022F1C6931169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2B3BCD9-524E-4281-B51D-4DDCE1943842}"/>
      </w:docPartPr>
      <w:docPartBody>
        <w:p w:rsidR="008B01F9" w:rsidRDefault="00416D82" w:rsidP="00416D82">
          <w:pPr>
            <w:pStyle w:val="29EEC249FFEB42C38F022F1C6931169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  <w:docPart>
      <w:docPartPr>
        <w:name w:val="8B985007C9704836B4F3AD5DBE9D05B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3462CC2-9E52-4F90-955D-D97ADF7D92B4}"/>
      </w:docPartPr>
      <w:docPartBody>
        <w:p w:rsidR="008B01F9" w:rsidRDefault="00416D82" w:rsidP="00416D82">
          <w:pPr>
            <w:pStyle w:val="8B985007C9704836B4F3AD5DBE9D05B6"/>
          </w:pPr>
          <w:r w:rsidRPr="00881E2D">
            <w:rPr>
              <w:rStyle w:val="Textedelespacerserv"/>
              <w:rFonts w:ascii="Calibri" w:hAnsi="Calibri"/>
              <w:sz w:val="16"/>
              <w:szCs w:val="16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2D5"/>
    <w:rsid w:val="001B2934"/>
    <w:rsid w:val="00416D82"/>
    <w:rsid w:val="004812D5"/>
    <w:rsid w:val="008B01F9"/>
    <w:rsid w:val="00A71A8F"/>
    <w:rsid w:val="00C467AB"/>
    <w:rsid w:val="00CA15E8"/>
    <w:rsid w:val="00E5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16D82"/>
    <w:rPr>
      <w:color w:val="808080"/>
    </w:rPr>
  </w:style>
  <w:style w:type="paragraph" w:customStyle="1" w:styleId="8C0DAA7A722A468FADCA8B662F4FB227">
    <w:name w:val="8C0DAA7A722A468FADCA8B662F4FB227"/>
    <w:rsid w:val="004812D5"/>
  </w:style>
  <w:style w:type="paragraph" w:customStyle="1" w:styleId="1C9E413F5FD84EA5A74CBE0EFD45CE71">
    <w:name w:val="1C9E413F5FD84EA5A74CBE0EFD45CE71"/>
    <w:rsid w:val="004812D5"/>
  </w:style>
  <w:style w:type="paragraph" w:customStyle="1" w:styleId="E93112EB97B94F3A855DD427D7244AD2">
    <w:name w:val="E93112EB97B94F3A855DD427D7244AD2"/>
    <w:rsid w:val="00A71A8F"/>
  </w:style>
  <w:style w:type="paragraph" w:customStyle="1" w:styleId="49F1FAC3EB6B44C98B1DA5EEC416C3AF">
    <w:name w:val="49F1FAC3EB6B44C98B1DA5EEC416C3AF"/>
    <w:rsid w:val="00416D82"/>
    <w:pPr>
      <w:spacing w:after="200" w:line="276" w:lineRule="auto"/>
    </w:pPr>
  </w:style>
  <w:style w:type="paragraph" w:customStyle="1" w:styleId="5A1C692344374D0DB71DE31DDFC34DA6">
    <w:name w:val="5A1C692344374D0DB71DE31DDFC34DA6"/>
    <w:rsid w:val="00416D82"/>
    <w:pPr>
      <w:spacing w:after="200" w:line="276" w:lineRule="auto"/>
    </w:pPr>
  </w:style>
  <w:style w:type="paragraph" w:customStyle="1" w:styleId="29EEC249FFEB42C38F022F1C69311696">
    <w:name w:val="29EEC249FFEB42C38F022F1C69311696"/>
    <w:rsid w:val="00416D82"/>
    <w:pPr>
      <w:spacing w:after="200" w:line="276" w:lineRule="auto"/>
    </w:pPr>
  </w:style>
  <w:style w:type="paragraph" w:customStyle="1" w:styleId="8B985007C9704836B4F3AD5DBE9D05B6">
    <w:name w:val="8B985007C9704836B4F3AD5DBE9D05B6"/>
    <w:rsid w:val="00416D82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4E8F0-1969-4906-A437-B7EF19532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DC1TYP_F.DOT</Template>
  <TotalTime>67</TotalTime>
  <Pages>5</Pages>
  <Words>1125</Words>
  <Characters>6189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MINEFI</Company>
  <LinksUpToDate>false</LinksUpToDate>
  <CharactersWithSpaces>7300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francois</dc:creator>
  <cp:keywords/>
  <cp:lastModifiedBy>EDOUARD ELISE</cp:lastModifiedBy>
  <cp:revision>40</cp:revision>
  <cp:lastPrinted>2016-04-08T14:31:00Z</cp:lastPrinted>
  <dcterms:created xsi:type="dcterms:W3CDTF">2018-07-25T15:31:00Z</dcterms:created>
  <dcterms:modified xsi:type="dcterms:W3CDTF">2026-02-02T07:48:00Z</dcterms:modified>
</cp:coreProperties>
</file>